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13FFD8" w14:textId="76A144D1" w:rsidR="00FC719A" w:rsidRDefault="00FC719A" w:rsidP="004A3973">
      <w:pPr>
        <w:widowControl w:val="0"/>
        <w:autoSpaceDE w:val="0"/>
        <w:autoSpaceDN w:val="0"/>
        <w:adjustRightInd w:val="0"/>
        <w:rPr>
          <w:rFonts w:ascii="Times New Roman" w:hAnsi="Times New Roman" w:cs="Times New Roman"/>
          <w:color w:val="000000" w:themeColor="text1"/>
        </w:rPr>
      </w:pPr>
      <w:r>
        <w:rPr>
          <w:rFonts w:ascii="Times New Roman" w:hAnsi="Times New Roman" w:cs="Times New Roman"/>
          <w:color w:val="000000" w:themeColor="text1"/>
        </w:rPr>
        <w:t xml:space="preserve">Survey Monkey Assignment: Leslie Mitchell </w:t>
      </w:r>
    </w:p>
    <w:p w14:paraId="694AD383" w14:textId="77777777" w:rsidR="00FC719A" w:rsidRDefault="00FC719A" w:rsidP="004A3973">
      <w:pPr>
        <w:widowControl w:val="0"/>
        <w:autoSpaceDE w:val="0"/>
        <w:autoSpaceDN w:val="0"/>
        <w:adjustRightInd w:val="0"/>
        <w:rPr>
          <w:rFonts w:ascii="Times New Roman" w:hAnsi="Times New Roman" w:cs="Times New Roman"/>
          <w:color w:val="000000" w:themeColor="text1"/>
        </w:rPr>
      </w:pPr>
      <w:bookmarkStart w:id="0" w:name="_GoBack"/>
      <w:bookmarkEnd w:id="0"/>
    </w:p>
    <w:p w14:paraId="3B2C806C" w14:textId="77777777" w:rsidR="004A3973" w:rsidRDefault="00097438" w:rsidP="004A3973">
      <w:pPr>
        <w:widowControl w:val="0"/>
        <w:autoSpaceDE w:val="0"/>
        <w:autoSpaceDN w:val="0"/>
        <w:adjustRightInd w:val="0"/>
        <w:rPr>
          <w:rFonts w:ascii="Times New Roman" w:hAnsi="Times New Roman" w:cs="Times New Roman"/>
          <w:color w:val="000000" w:themeColor="text1"/>
        </w:rPr>
      </w:pPr>
      <w:r w:rsidRPr="00097438">
        <w:rPr>
          <w:rFonts w:ascii="Times New Roman" w:hAnsi="Times New Roman" w:cs="Times New Roman"/>
          <w:color w:val="000000" w:themeColor="text1"/>
        </w:rPr>
        <w:t xml:space="preserve">Welcome, </w:t>
      </w:r>
      <w:r w:rsidR="004A3973" w:rsidRPr="00097438">
        <w:rPr>
          <w:rFonts w:ascii="Times New Roman" w:hAnsi="Times New Roman" w:cs="Times New Roman"/>
          <w:color w:val="000000" w:themeColor="text1"/>
        </w:rPr>
        <w:t>Al</w:t>
      </w:r>
      <w:r w:rsidRPr="00097438">
        <w:rPr>
          <w:rFonts w:ascii="Times New Roman" w:hAnsi="Times New Roman" w:cs="Times New Roman"/>
          <w:color w:val="000000" w:themeColor="text1"/>
        </w:rPr>
        <w:t>gebra 1 Families!</w:t>
      </w:r>
    </w:p>
    <w:p w14:paraId="792EFFB0" w14:textId="77777777" w:rsidR="00FC719A" w:rsidRPr="00097438" w:rsidRDefault="00FC719A" w:rsidP="004A3973">
      <w:pPr>
        <w:widowControl w:val="0"/>
        <w:autoSpaceDE w:val="0"/>
        <w:autoSpaceDN w:val="0"/>
        <w:adjustRightInd w:val="0"/>
        <w:rPr>
          <w:rFonts w:ascii="Times New Roman" w:hAnsi="Times New Roman" w:cs="Times New Roman"/>
          <w:color w:val="000000" w:themeColor="text1"/>
        </w:rPr>
      </w:pPr>
    </w:p>
    <w:p w14:paraId="354793B7" w14:textId="77777777" w:rsidR="00097438" w:rsidRPr="00097438" w:rsidRDefault="00097438" w:rsidP="004A3973">
      <w:pPr>
        <w:widowControl w:val="0"/>
        <w:autoSpaceDE w:val="0"/>
        <w:autoSpaceDN w:val="0"/>
        <w:adjustRightInd w:val="0"/>
        <w:rPr>
          <w:rFonts w:ascii="Times New Roman" w:hAnsi="Times New Roman" w:cs="Times New Roman"/>
          <w:color w:val="000000" w:themeColor="text1"/>
        </w:rPr>
      </w:pPr>
      <w:r w:rsidRPr="00097438">
        <w:rPr>
          <w:rFonts w:ascii="Times New Roman" w:hAnsi="Times New Roman" w:cs="Times New Roman"/>
          <w:color w:val="000000" w:themeColor="text1"/>
        </w:rPr>
        <w:t>This survey is to find out what tutoring opportunities may be beneficial this upcoming school year at Pulaski County High School.  Thank you for taking the time to complete this survey.  </w:t>
      </w:r>
    </w:p>
    <w:p w14:paraId="15FA9D36" w14:textId="77777777" w:rsidR="00097438" w:rsidRDefault="00097438" w:rsidP="004A3973">
      <w:pPr>
        <w:widowControl w:val="0"/>
        <w:autoSpaceDE w:val="0"/>
        <w:autoSpaceDN w:val="0"/>
        <w:adjustRightInd w:val="0"/>
        <w:rPr>
          <w:rFonts w:ascii="Times New Roman" w:hAnsi="Times New Roman" w:cs="Times New Roman"/>
          <w:color w:val="40A1E7"/>
        </w:rPr>
      </w:pPr>
    </w:p>
    <w:p w14:paraId="4A6DF044" w14:textId="77777777" w:rsidR="004A3973" w:rsidRPr="004A3973" w:rsidRDefault="004A3973" w:rsidP="004A3973">
      <w:pPr>
        <w:widowControl w:val="0"/>
        <w:autoSpaceDE w:val="0"/>
        <w:autoSpaceDN w:val="0"/>
        <w:adjustRightInd w:val="0"/>
        <w:rPr>
          <w:rFonts w:ascii="Times New Roman" w:hAnsi="Times New Roman" w:cs="Times New Roman"/>
          <w:color w:val="40A1E7"/>
        </w:rPr>
      </w:pPr>
      <w:r w:rsidRPr="004A3973">
        <w:rPr>
          <w:rFonts w:ascii="Times New Roman" w:hAnsi="Times New Roman" w:cs="Times New Roman"/>
          <w:color w:val="40A1E7"/>
        </w:rPr>
        <w:t>1. What is your first and last name? </w:t>
      </w:r>
      <w:r w:rsidRPr="004A3973">
        <w:rPr>
          <w:rFonts w:ascii="MS Mincho" w:eastAsia="MS Mincho" w:hAnsi="MS Mincho" w:cs="MS Mincho"/>
          <w:color w:val="40A1E7"/>
        </w:rPr>
        <w:t> </w:t>
      </w:r>
    </w:p>
    <w:p w14:paraId="76A73DC3" w14:textId="77777777" w:rsidR="004A3973" w:rsidRPr="004A3973" w:rsidRDefault="004A3973" w:rsidP="004A3973">
      <w:pPr>
        <w:widowControl w:val="0"/>
        <w:autoSpaceDE w:val="0"/>
        <w:autoSpaceDN w:val="0"/>
        <w:adjustRightInd w:val="0"/>
        <w:rPr>
          <w:rFonts w:ascii="Times New Roman" w:hAnsi="Times New Roman" w:cs="Times New Roman"/>
          <w:color w:val="393939"/>
        </w:rPr>
      </w:pPr>
    </w:p>
    <w:p w14:paraId="08F9529C" w14:textId="77777777" w:rsidR="004A3973" w:rsidRPr="004A3973" w:rsidRDefault="004A3973" w:rsidP="004A3973">
      <w:pPr>
        <w:widowControl w:val="0"/>
        <w:autoSpaceDE w:val="0"/>
        <w:autoSpaceDN w:val="0"/>
        <w:adjustRightInd w:val="0"/>
        <w:rPr>
          <w:rFonts w:ascii="Times New Roman" w:hAnsi="Times New Roman" w:cs="Times New Roman"/>
          <w:color w:val="40A1E7"/>
        </w:rPr>
      </w:pPr>
      <w:r w:rsidRPr="004A3973">
        <w:rPr>
          <w:rFonts w:ascii="Times New Roman" w:hAnsi="Times New Roman" w:cs="Times New Roman"/>
          <w:color w:val="40A1E7"/>
        </w:rPr>
        <w:t>2. What is your son/daughter's first and last name? </w:t>
      </w:r>
    </w:p>
    <w:p w14:paraId="5FE2EC62" w14:textId="77777777" w:rsidR="004A3973" w:rsidRPr="004A3973" w:rsidRDefault="004A3973" w:rsidP="004A3973">
      <w:pPr>
        <w:widowControl w:val="0"/>
        <w:autoSpaceDE w:val="0"/>
        <w:autoSpaceDN w:val="0"/>
        <w:adjustRightInd w:val="0"/>
        <w:rPr>
          <w:rFonts w:ascii="Times New Roman" w:hAnsi="Times New Roman" w:cs="Times New Roman"/>
          <w:color w:val="40A1E7"/>
        </w:rPr>
      </w:pPr>
    </w:p>
    <w:p w14:paraId="1F9350E8" w14:textId="77777777" w:rsidR="004A3973" w:rsidRPr="004A3973" w:rsidRDefault="004A3973" w:rsidP="004A3973">
      <w:pPr>
        <w:widowControl w:val="0"/>
        <w:autoSpaceDE w:val="0"/>
        <w:autoSpaceDN w:val="0"/>
        <w:adjustRightInd w:val="0"/>
        <w:rPr>
          <w:rFonts w:ascii="Times New Roman" w:hAnsi="Times New Roman" w:cs="Times New Roman"/>
          <w:color w:val="393939"/>
        </w:rPr>
      </w:pPr>
    </w:p>
    <w:p w14:paraId="71939DEF" w14:textId="77777777" w:rsidR="004A3973" w:rsidRPr="004A3973" w:rsidRDefault="004A3973" w:rsidP="004A3973">
      <w:pPr>
        <w:widowControl w:val="0"/>
        <w:autoSpaceDE w:val="0"/>
        <w:autoSpaceDN w:val="0"/>
        <w:adjustRightInd w:val="0"/>
        <w:rPr>
          <w:rFonts w:ascii="Times New Roman" w:hAnsi="Times New Roman" w:cs="Times New Roman"/>
          <w:color w:val="40A1E7"/>
        </w:rPr>
      </w:pPr>
      <w:r w:rsidRPr="004A3973">
        <w:rPr>
          <w:rFonts w:ascii="Times New Roman" w:hAnsi="Times New Roman" w:cs="Times New Roman"/>
          <w:color w:val="40A1E7"/>
        </w:rPr>
        <w:t>3. How important to do you feel having tutoring either before or after school is for the success of your son/daughter in Algebra 1 class?</w:t>
      </w:r>
    </w:p>
    <w:tbl>
      <w:tblPr>
        <w:tblW w:w="15160" w:type="dxa"/>
        <w:tblInd w:w="-1332" w:type="dxa"/>
        <w:tblBorders>
          <w:top w:val="nil"/>
          <w:left w:val="nil"/>
          <w:right w:val="nil"/>
        </w:tblBorders>
        <w:tblLayout w:type="fixed"/>
        <w:tblLook w:val="0000" w:firstRow="0" w:lastRow="0" w:firstColumn="0" w:lastColumn="0" w:noHBand="0" w:noVBand="0"/>
      </w:tblPr>
      <w:tblGrid>
        <w:gridCol w:w="3032"/>
        <w:gridCol w:w="3032"/>
        <w:gridCol w:w="2738"/>
        <w:gridCol w:w="3326"/>
        <w:gridCol w:w="3032"/>
      </w:tblGrid>
      <w:tr w:rsidR="004A3973" w:rsidRPr="004A3973" w14:paraId="22053EF3" w14:textId="77777777" w:rsidTr="002A232B">
        <w:tblPrEx>
          <w:tblCellMar>
            <w:top w:w="0" w:type="dxa"/>
            <w:bottom w:w="0" w:type="dxa"/>
          </w:tblCellMar>
        </w:tblPrEx>
        <w:trPr>
          <w:trHeight w:val="1251"/>
        </w:trPr>
        <w:tc>
          <w:tcPr>
            <w:tcW w:w="3032" w:type="dxa"/>
            <w:tcMar>
              <w:top w:w="60" w:type="nil"/>
              <w:left w:w="60" w:type="nil"/>
              <w:bottom w:w="60" w:type="nil"/>
              <w:right w:w="60" w:type="nil"/>
            </w:tcMar>
            <w:vAlign w:val="bottom"/>
          </w:tcPr>
          <w:p w14:paraId="471EC8DE" w14:textId="77777777" w:rsidR="004A3973" w:rsidRPr="004A3973" w:rsidRDefault="004A3973">
            <w:pPr>
              <w:widowControl w:val="0"/>
              <w:autoSpaceDE w:val="0"/>
              <w:autoSpaceDN w:val="0"/>
              <w:adjustRightInd w:val="0"/>
              <w:rPr>
                <w:rFonts w:ascii="Times New Roman" w:hAnsi="Times New Roman" w:cs="Times New Roman"/>
                <w:color w:val="393939"/>
              </w:rPr>
            </w:pPr>
            <w:r w:rsidRPr="004A3973">
              <w:rPr>
                <w:rFonts w:ascii="Times New Roman" w:hAnsi="Times New Roman" w:cs="Times New Roman"/>
                <w:color w:val="393939"/>
              </w:rPr>
              <w:t>My Son/daughter will not be using the tutoring assistance program </w:t>
            </w:r>
          </w:p>
        </w:tc>
        <w:tc>
          <w:tcPr>
            <w:tcW w:w="3032" w:type="dxa"/>
            <w:tcMar>
              <w:top w:w="60" w:type="nil"/>
              <w:left w:w="60" w:type="nil"/>
              <w:bottom w:w="60" w:type="nil"/>
              <w:right w:w="60" w:type="nil"/>
            </w:tcMar>
            <w:vAlign w:val="bottom"/>
          </w:tcPr>
          <w:p w14:paraId="030CCDFC" w14:textId="77777777" w:rsidR="004A3973" w:rsidRPr="004A3973" w:rsidRDefault="004A3973">
            <w:pPr>
              <w:widowControl w:val="0"/>
              <w:autoSpaceDE w:val="0"/>
              <w:autoSpaceDN w:val="0"/>
              <w:adjustRightInd w:val="0"/>
              <w:rPr>
                <w:rFonts w:ascii="Times New Roman" w:hAnsi="Times New Roman" w:cs="Times New Roman"/>
                <w:color w:val="393939"/>
              </w:rPr>
            </w:pPr>
            <w:r>
              <w:rPr>
                <w:rFonts w:ascii="Times New Roman" w:hAnsi="Times New Roman" w:cs="Times New Roman"/>
                <w:color w:val="393939"/>
              </w:rPr>
              <w:t>I</w:t>
            </w:r>
            <w:r w:rsidRPr="004A3973">
              <w:rPr>
                <w:rFonts w:ascii="Times New Roman" w:hAnsi="Times New Roman" w:cs="Times New Roman"/>
                <w:color w:val="393939"/>
              </w:rPr>
              <w:t>t may not be beneficial for my son/daughter</w:t>
            </w:r>
          </w:p>
        </w:tc>
        <w:tc>
          <w:tcPr>
            <w:tcW w:w="2738" w:type="dxa"/>
            <w:tcMar>
              <w:top w:w="60" w:type="nil"/>
              <w:left w:w="60" w:type="nil"/>
              <w:bottom w:w="60" w:type="nil"/>
              <w:right w:w="60" w:type="nil"/>
            </w:tcMar>
            <w:vAlign w:val="bottom"/>
          </w:tcPr>
          <w:p w14:paraId="1D46EE27" w14:textId="77777777" w:rsidR="004A3973" w:rsidRPr="004A3973" w:rsidRDefault="004A3973">
            <w:pPr>
              <w:widowControl w:val="0"/>
              <w:autoSpaceDE w:val="0"/>
              <w:autoSpaceDN w:val="0"/>
              <w:adjustRightInd w:val="0"/>
              <w:rPr>
                <w:rFonts w:ascii="Times New Roman" w:hAnsi="Times New Roman" w:cs="Times New Roman"/>
                <w:color w:val="393939"/>
              </w:rPr>
            </w:pPr>
            <w:r w:rsidRPr="004A3973">
              <w:rPr>
                <w:rFonts w:ascii="Times New Roman" w:hAnsi="Times New Roman" w:cs="Times New Roman"/>
                <w:color w:val="393939"/>
              </w:rPr>
              <w:t>Unsure if my son/daughter would be successful with tutoring</w:t>
            </w:r>
          </w:p>
        </w:tc>
        <w:tc>
          <w:tcPr>
            <w:tcW w:w="3326" w:type="dxa"/>
            <w:tcMar>
              <w:top w:w="60" w:type="nil"/>
              <w:left w:w="60" w:type="nil"/>
              <w:bottom w:w="60" w:type="nil"/>
              <w:right w:w="60" w:type="nil"/>
            </w:tcMar>
            <w:vAlign w:val="bottom"/>
          </w:tcPr>
          <w:p w14:paraId="452B0B16" w14:textId="77777777" w:rsidR="004A3973" w:rsidRPr="004A3973" w:rsidRDefault="004A3973">
            <w:pPr>
              <w:widowControl w:val="0"/>
              <w:autoSpaceDE w:val="0"/>
              <w:autoSpaceDN w:val="0"/>
              <w:adjustRightInd w:val="0"/>
              <w:rPr>
                <w:rFonts w:ascii="Times New Roman" w:hAnsi="Times New Roman" w:cs="Times New Roman"/>
                <w:color w:val="393939"/>
              </w:rPr>
            </w:pPr>
            <w:r w:rsidRPr="004A3973">
              <w:rPr>
                <w:rFonts w:ascii="Times New Roman" w:hAnsi="Times New Roman" w:cs="Times New Roman"/>
                <w:color w:val="393939"/>
              </w:rPr>
              <w:t>It could be beneficial if it fits in our schedule. </w:t>
            </w:r>
          </w:p>
        </w:tc>
        <w:tc>
          <w:tcPr>
            <w:tcW w:w="3032" w:type="dxa"/>
            <w:tcMar>
              <w:top w:w="60" w:type="nil"/>
              <w:left w:w="60" w:type="nil"/>
              <w:bottom w:w="60" w:type="nil"/>
              <w:right w:w="60" w:type="nil"/>
            </w:tcMar>
            <w:vAlign w:val="bottom"/>
          </w:tcPr>
          <w:p w14:paraId="1F552F53" w14:textId="77777777" w:rsidR="004A3973" w:rsidRPr="004A3973" w:rsidRDefault="004A3973">
            <w:pPr>
              <w:widowControl w:val="0"/>
              <w:autoSpaceDE w:val="0"/>
              <w:autoSpaceDN w:val="0"/>
              <w:adjustRightInd w:val="0"/>
              <w:rPr>
                <w:rFonts w:ascii="Times New Roman" w:hAnsi="Times New Roman" w:cs="Times New Roman"/>
                <w:color w:val="393939"/>
              </w:rPr>
            </w:pPr>
            <w:r w:rsidRPr="004A3973">
              <w:rPr>
                <w:rFonts w:ascii="Times New Roman" w:hAnsi="Times New Roman" w:cs="Times New Roman"/>
                <w:color w:val="393939"/>
              </w:rPr>
              <w:t>It is  necessary in order for my son/daughter to be successful</w:t>
            </w:r>
          </w:p>
        </w:tc>
      </w:tr>
      <w:tr w:rsidR="004A3973" w:rsidRPr="004A3973" w14:paraId="5FE39DD6" w14:textId="77777777" w:rsidTr="004A3973">
        <w:tblPrEx>
          <w:tblCellMar>
            <w:top w:w="0" w:type="dxa"/>
            <w:bottom w:w="0" w:type="dxa"/>
          </w:tblCellMar>
        </w:tblPrEx>
        <w:trPr>
          <w:trHeight w:val="531"/>
        </w:trPr>
        <w:tc>
          <w:tcPr>
            <w:tcW w:w="3032" w:type="dxa"/>
            <w:shd w:val="clear" w:color="auto" w:fill="F2F2F2"/>
            <w:vAlign w:val="center"/>
          </w:tcPr>
          <w:p w14:paraId="3E4CA1CE" w14:textId="77777777" w:rsidR="004A3973" w:rsidRPr="004A3973" w:rsidRDefault="004A3973">
            <w:pPr>
              <w:widowControl w:val="0"/>
              <w:autoSpaceDE w:val="0"/>
              <w:autoSpaceDN w:val="0"/>
              <w:adjustRightInd w:val="0"/>
              <w:jc w:val="center"/>
              <w:rPr>
                <w:rFonts w:ascii="Times New Roman" w:hAnsi="Times New Roman" w:cs="Times New Roman"/>
                <w:color w:val="FFFFFF"/>
              </w:rPr>
            </w:pPr>
          </w:p>
          <w:p w14:paraId="1CE83826" w14:textId="77777777" w:rsidR="004A3973" w:rsidRPr="004A3973" w:rsidRDefault="004A3973">
            <w:pPr>
              <w:widowControl w:val="0"/>
              <w:autoSpaceDE w:val="0"/>
              <w:autoSpaceDN w:val="0"/>
              <w:adjustRightInd w:val="0"/>
              <w:jc w:val="center"/>
              <w:rPr>
                <w:rFonts w:ascii="Times New Roman" w:hAnsi="Times New Roman" w:cs="Times New Roman"/>
              </w:rPr>
            </w:pPr>
          </w:p>
        </w:tc>
        <w:tc>
          <w:tcPr>
            <w:tcW w:w="3032" w:type="dxa"/>
            <w:shd w:val="clear" w:color="auto" w:fill="F2F2F2"/>
            <w:vAlign w:val="center"/>
          </w:tcPr>
          <w:p w14:paraId="13BEDB41" w14:textId="77777777" w:rsidR="004A3973" w:rsidRPr="004A3973" w:rsidRDefault="004A3973">
            <w:pPr>
              <w:widowControl w:val="0"/>
              <w:autoSpaceDE w:val="0"/>
              <w:autoSpaceDN w:val="0"/>
              <w:adjustRightInd w:val="0"/>
              <w:jc w:val="center"/>
              <w:rPr>
                <w:rFonts w:ascii="Times New Roman" w:hAnsi="Times New Roman" w:cs="Times New Roman"/>
                <w:color w:val="FFFFFF"/>
              </w:rPr>
            </w:pPr>
          </w:p>
          <w:p w14:paraId="1BEE111A" w14:textId="77777777" w:rsidR="004A3973" w:rsidRPr="004A3973" w:rsidRDefault="004A3973">
            <w:pPr>
              <w:widowControl w:val="0"/>
              <w:autoSpaceDE w:val="0"/>
              <w:autoSpaceDN w:val="0"/>
              <w:adjustRightInd w:val="0"/>
              <w:jc w:val="center"/>
              <w:rPr>
                <w:rFonts w:ascii="Times New Roman" w:hAnsi="Times New Roman" w:cs="Times New Roman"/>
              </w:rPr>
            </w:pPr>
          </w:p>
        </w:tc>
        <w:tc>
          <w:tcPr>
            <w:tcW w:w="2738" w:type="dxa"/>
            <w:shd w:val="clear" w:color="auto" w:fill="F2F2F2"/>
            <w:vAlign w:val="center"/>
          </w:tcPr>
          <w:p w14:paraId="1712C6AC" w14:textId="77777777" w:rsidR="004A3973" w:rsidRPr="004A3973" w:rsidRDefault="004A3973">
            <w:pPr>
              <w:widowControl w:val="0"/>
              <w:autoSpaceDE w:val="0"/>
              <w:autoSpaceDN w:val="0"/>
              <w:adjustRightInd w:val="0"/>
              <w:jc w:val="center"/>
              <w:rPr>
                <w:rFonts w:ascii="Times New Roman" w:hAnsi="Times New Roman" w:cs="Times New Roman"/>
                <w:color w:val="FFFFFF"/>
              </w:rPr>
            </w:pPr>
          </w:p>
          <w:p w14:paraId="465C7F1D" w14:textId="77777777" w:rsidR="004A3973" w:rsidRPr="004A3973" w:rsidRDefault="004A3973">
            <w:pPr>
              <w:widowControl w:val="0"/>
              <w:autoSpaceDE w:val="0"/>
              <w:autoSpaceDN w:val="0"/>
              <w:adjustRightInd w:val="0"/>
              <w:jc w:val="center"/>
              <w:rPr>
                <w:rFonts w:ascii="Times New Roman" w:hAnsi="Times New Roman" w:cs="Times New Roman"/>
              </w:rPr>
            </w:pPr>
          </w:p>
        </w:tc>
        <w:tc>
          <w:tcPr>
            <w:tcW w:w="3326" w:type="dxa"/>
            <w:shd w:val="clear" w:color="auto" w:fill="F2F2F2"/>
            <w:vAlign w:val="center"/>
          </w:tcPr>
          <w:p w14:paraId="65855213" w14:textId="77777777" w:rsidR="004A3973" w:rsidRPr="004A3973" w:rsidRDefault="004A3973">
            <w:pPr>
              <w:widowControl w:val="0"/>
              <w:autoSpaceDE w:val="0"/>
              <w:autoSpaceDN w:val="0"/>
              <w:adjustRightInd w:val="0"/>
              <w:jc w:val="center"/>
              <w:rPr>
                <w:rFonts w:ascii="Times New Roman" w:hAnsi="Times New Roman" w:cs="Times New Roman"/>
                <w:color w:val="FFFFFF"/>
              </w:rPr>
            </w:pPr>
          </w:p>
          <w:p w14:paraId="46AA9B3D" w14:textId="77777777" w:rsidR="004A3973" w:rsidRPr="004A3973" w:rsidRDefault="004A3973">
            <w:pPr>
              <w:widowControl w:val="0"/>
              <w:autoSpaceDE w:val="0"/>
              <w:autoSpaceDN w:val="0"/>
              <w:adjustRightInd w:val="0"/>
              <w:jc w:val="center"/>
              <w:rPr>
                <w:rFonts w:ascii="Times New Roman" w:hAnsi="Times New Roman" w:cs="Times New Roman"/>
              </w:rPr>
            </w:pPr>
          </w:p>
        </w:tc>
        <w:tc>
          <w:tcPr>
            <w:tcW w:w="3032" w:type="dxa"/>
            <w:shd w:val="clear" w:color="auto" w:fill="F2F2F2"/>
            <w:vAlign w:val="center"/>
          </w:tcPr>
          <w:p w14:paraId="1A124210" w14:textId="77777777" w:rsidR="004A3973" w:rsidRPr="004A3973" w:rsidRDefault="004A3973">
            <w:pPr>
              <w:widowControl w:val="0"/>
              <w:autoSpaceDE w:val="0"/>
              <w:autoSpaceDN w:val="0"/>
              <w:adjustRightInd w:val="0"/>
              <w:jc w:val="center"/>
              <w:rPr>
                <w:rFonts w:ascii="Times New Roman" w:hAnsi="Times New Roman" w:cs="Times New Roman"/>
                <w:color w:val="FFFFFF"/>
              </w:rPr>
            </w:pPr>
          </w:p>
          <w:p w14:paraId="497D1D8E" w14:textId="77777777" w:rsidR="004A3973" w:rsidRPr="004A3973" w:rsidRDefault="004A3973">
            <w:pPr>
              <w:widowControl w:val="0"/>
              <w:autoSpaceDE w:val="0"/>
              <w:autoSpaceDN w:val="0"/>
              <w:adjustRightInd w:val="0"/>
              <w:jc w:val="center"/>
              <w:rPr>
                <w:rFonts w:ascii="Times New Roman" w:hAnsi="Times New Roman" w:cs="Times New Roman"/>
              </w:rPr>
            </w:pPr>
          </w:p>
        </w:tc>
      </w:tr>
    </w:tbl>
    <w:p w14:paraId="3A2AFEFF" w14:textId="77777777" w:rsidR="004A3973" w:rsidRDefault="004A3973" w:rsidP="004A3973">
      <w:pPr>
        <w:widowControl w:val="0"/>
        <w:autoSpaceDE w:val="0"/>
        <w:autoSpaceDN w:val="0"/>
        <w:adjustRightInd w:val="0"/>
        <w:rPr>
          <w:rFonts w:ascii="Times New Roman" w:hAnsi="Times New Roman" w:cs="Times New Roman"/>
          <w:color w:val="40A1E7"/>
        </w:rPr>
      </w:pPr>
    </w:p>
    <w:p w14:paraId="1E8557D4" w14:textId="77777777" w:rsidR="004A3973" w:rsidRPr="004A3973" w:rsidRDefault="004A3973" w:rsidP="004A3973">
      <w:pPr>
        <w:widowControl w:val="0"/>
        <w:autoSpaceDE w:val="0"/>
        <w:autoSpaceDN w:val="0"/>
        <w:adjustRightInd w:val="0"/>
        <w:rPr>
          <w:rFonts w:ascii="Times New Roman" w:hAnsi="Times New Roman" w:cs="Times New Roman"/>
          <w:color w:val="40A1E7"/>
        </w:rPr>
      </w:pPr>
      <w:r w:rsidRPr="004A3973">
        <w:rPr>
          <w:rFonts w:ascii="Times New Roman" w:hAnsi="Times New Roman" w:cs="Times New Roman"/>
          <w:color w:val="40A1E7"/>
        </w:rPr>
        <w:t>4. In regards to the tutoring assistance program, what time would work best for your schedule?  (Students may have to arrive early to school or stay after depending on the options chosen)</w:t>
      </w:r>
    </w:p>
    <w:p w14:paraId="7C8715A9" w14:textId="77777777" w:rsidR="004A3973" w:rsidRPr="004A3973" w:rsidRDefault="004A3973" w:rsidP="004A3973">
      <w:pPr>
        <w:widowControl w:val="0"/>
        <w:autoSpaceDE w:val="0"/>
        <w:autoSpaceDN w:val="0"/>
        <w:adjustRightInd w:val="0"/>
        <w:rPr>
          <w:rFonts w:ascii="Times New Roman" w:hAnsi="Times New Roman" w:cs="Times New Roman"/>
        </w:rPr>
      </w:pPr>
    </w:p>
    <w:p w14:paraId="6556F6B1" w14:textId="77777777" w:rsidR="004A3973" w:rsidRPr="004A3973" w:rsidRDefault="004A3973" w:rsidP="004A3973">
      <w:pPr>
        <w:widowControl w:val="0"/>
        <w:autoSpaceDE w:val="0"/>
        <w:autoSpaceDN w:val="0"/>
        <w:adjustRightInd w:val="0"/>
        <w:rPr>
          <w:rFonts w:ascii="Times New Roman" w:hAnsi="Times New Roman" w:cs="Times New Roman"/>
          <w:color w:val="393939"/>
        </w:rPr>
      </w:pPr>
    </w:p>
    <w:p w14:paraId="5442DFB5" w14:textId="77777777" w:rsidR="004A3973" w:rsidRPr="004A3973" w:rsidRDefault="004A3973" w:rsidP="004A3973">
      <w:pPr>
        <w:widowControl w:val="0"/>
        <w:autoSpaceDE w:val="0"/>
        <w:autoSpaceDN w:val="0"/>
        <w:adjustRightInd w:val="0"/>
        <w:rPr>
          <w:rFonts w:ascii="Times New Roman" w:hAnsi="Times New Roman" w:cs="Times New Roman"/>
          <w:color w:val="393939"/>
        </w:rPr>
      </w:pPr>
      <w:r w:rsidRPr="004A3973">
        <w:rPr>
          <w:rFonts w:ascii="Times New Roman" w:hAnsi="Times New Roman" w:cs="Times New Roman"/>
          <w:color w:val="393939"/>
        </w:rPr>
        <w:t>Morning Tutoring (7:15am-8:15am) </w:t>
      </w:r>
    </w:p>
    <w:p w14:paraId="248D02D0" w14:textId="77777777" w:rsidR="004A3973" w:rsidRPr="004A3973" w:rsidRDefault="004A3973" w:rsidP="004A3973">
      <w:pPr>
        <w:widowControl w:val="0"/>
        <w:autoSpaceDE w:val="0"/>
        <w:autoSpaceDN w:val="0"/>
        <w:adjustRightInd w:val="0"/>
        <w:rPr>
          <w:rFonts w:ascii="Times New Roman" w:hAnsi="Times New Roman" w:cs="Times New Roman"/>
        </w:rPr>
      </w:pPr>
    </w:p>
    <w:p w14:paraId="50B1BA28" w14:textId="77777777" w:rsidR="004A3973" w:rsidRPr="004A3973" w:rsidRDefault="004A3973" w:rsidP="004A3973">
      <w:pPr>
        <w:widowControl w:val="0"/>
        <w:autoSpaceDE w:val="0"/>
        <w:autoSpaceDN w:val="0"/>
        <w:adjustRightInd w:val="0"/>
        <w:rPr>
          <w:rFonts w:ascii="Times New Roman" w:hAnsi="Times New Roman" w:cs="Times New Roman"/>
          <w:color w:val="393939"/>
        </w:rPr>
      </w:pPr>
    </w:p>
    <w:p w14:paraId="4D3F6D24" w14:textId="77777777" w:rsidR="004A3973" w:rsidRPr="004A3973" w:rsidRDefault="004A3973" w:rsidP="004A3973">
      <w:pPr>
        <w:widowControl w:val="0"/>
        <w:autoSpaceDE w:val="0"/>
        <w:autoSpaceDN w:val="0"/>
        <w:adjustRightInd w:val="0"/>
        <w:rPr>
          <w:rFonts w:ascii="Times New Roman" w:hAnsi="Times New Roman" w:cs="Times New Roman"/>
          <w:color w:val="393939"/>
        </w:rPr>
      </w:pPr>
      <w:r w:rsidRPr="004A3973">
        <w:rPr>
          <w:rFonts w:ascii="Times New Roman" w:hAnsi="Times New Roman" w:cs="Times New Roman"/>
          <w:color w:val="393939"/>
        </w:rPr>
        <w:t>After School Tutoring (3:45pm-4:30pm)</w:t>
      </w:r>
    </w:p>
    <w:p w14:paraId="154AEB67" w14:textId="77777777" w:rsidR="004A3973" w:rsidRPr="004A3973" w:rsidRDefault="004A3973" w:rsidP="004A3973">
      <w:pPr>
        <w:widowControl w:val="0"/>
        <w:autoSpaceDE w:val="0"/>
        <w:autoSpaceDN w:val="0"/>
        <w:adjustRightInd w:val="0"/>
        <w:rPr>
          <w:rFonts w:ascii="Times New Roman" w:hAnsi="Times New Roman" w:cs="Times New Roman"/>
        </w:rPr>
      </w:pPr>
    </w:p>
    <w:p w14:paraId="7635826A" w14:textId="77777777" w:rsidR="004A3973" w:rsidRPr="004A3973" w:rsidRDefault="004A3973" w:rsidP="004A3973">
      <w:pPr>
        <w:widowControl w:val="0"/>
        <w:autoSpaceDE w:val="0"/>
        <w:autoSpaceDN w:val="0"/>
        <w:adjustRightInd w:val="0"/>
        <w:rPr>
          <w:rFonts w:ascii="Times New Roman" w:hAnsi="Times New Roman" w:cs="Times New Roman"/>
          <w:color w:val="393939"/>
        </w:rPr>
      </w:pPr>
    </w:p>
    <w:p w14:paraId="7DD91EF4" w14:textId="77777777" w:rsidR="004A3973" w:rsidRDefault="004A3973" w:rsidP="004A3973">
      <w:pPr>
        <w:widowControl w:val="0"/>
        <w:autoSpaceDE w:val="0"/>
        <w:autoSpaceDN w:val="0"/>
        <w:adjustRightInd w:val="0"/>
        <w:rPr>
          <w:rFonts w:ascii="Times New Roman" w:hAnsi="Times New Roman" w:cs="Times New Roman"/>
          <w:color w:val="393939"/>
        </w:rPr>
      </w:pPr>
      <w:r w:rsidRPr="004A3973">
        <w:rPr>
          <w:rFonts w:ascii="Times New Roman" w:hAnsi="Times New Roman" w:cs="Times New Roman"/>
          <w:color w:val="393939"/>
        </w:rPr>
        <w:t>Either option would work for my schedule</w:t>
      </w:r>
    </w:p>
    <w:p w14:paraId="0D857FFD" w14:textId="77777777" w:rsidR="004A3973" w:rsidRPr="004A3973" w:rsidRDefault="004A3973" w:rsidP="004A3973">
      <w:pPr>
        <w:widowControl w:val="0"/>
        <w:autoSpaceDE w:val="0"/>
        <w:autoSpaceDN w:val="0"/>
        <w:adjustRightInd w:val="0"/>
        <w:rPr>
          <w:rFonts w:ascii="Times New Roman" w:hAnsi="Times New Roman" w:cs="Times New Roman"/>
          <w:color w:val="393939"/>
        </w:rPr>
      </w:pPr>
    </w:p>
    <w:p w14:paraId="558BBE70" w14:textId="77777777" w:rsidR="004A3973" w:rsidRPr="004A3973" w:rsidRDefault="004A3973" w:rsidP="004A3973">
      <w:pPr>
        <w:widowControl w:val="0"/>
        <w:autoSpaceDE w:val="0"/>
        <w:autoSpaceDN w:val="0"/>
        <w:adjustRightInd w:val="0"/>
        <w:rPr>
          <w:rFonts w:ascii="Times New Roman" w:hAnsi="Times New Roman" w:cs="Times New Roman"/>
          <w:color w:val="40A1E7"/>
        </w:rPr>
      </w:pPr>
      <w:r w:rsidRPr="004A3973">
        <w:rPr>
          <w:rFonts w:ascii="Times New Roman" w:hAnsi="Times New Roman" w:cs="Times New Roman"/>
          <w:color w:val="40A1E7"/>
        </w:rPr>
        <w:t>5. What day would be best during the week for tutoring opportunities?  </w:t>
      </w:r>
    </w:p>
    <w:p w14:paraId="6D15AAFF" w14:textId="77777777" w:rsidR="004A3973" w:rsidRPr="004A3973" w:rsidRDefault="004A3973" w:rsidP="004A3973">
      <w:pPr>
        <w:widowControl w:val="0"/>
        <w:autoSpaceDE w:val="0"/>
        <w:autoSpaceDN w:val="0"/>
        <w:adjustRightInd w:val="0"/>
        <w:rPr>
          <w:rFonts w:ascii="Times New Roman" w:hAnsi="Times New Roman" w:cs="Times New Roman"/>
        </w:rPr>
      </w:pPr>
    </w:p>
    <w:p w14:paraId="734DF072" w14:textId="77777777" w:rsidR="004A3973" w:rsidRPr="004A3973" w:rsidRDefault="004A3973" w:rsidP="004A3973">
      <w:pPr>
        <w:widowControl w:val="0"/>
        <w:autoSpaceDE w:val="0"/>
        <w:autoSpaceDN w:val="0"/>
        <w:adjustRightInd w:val="0"/>
        <w:rPr>
          <w:rFonts w:ascii="Times New Roman" w:hAnsi="Times New Roman" w:cs="Times New Roman"/>
          <w:color w:val="393939"/>
        </w:rPr>
      </w:pPr>
    </w:p>
    <w:p w14:paraId="100E3057" w14:textId="77777777" w:rsidR="004A3973" w:rsidRPr="004A3973" w:rsidRDefault="004A3973" w:rsidP="004A3973">
      <w:pPr>
        <w:widowControl w:val="0"/>
        <w:autoSpaceDE w:val="0"/>
        <w:autoSpaceDN w:val="0"/>
        <w:adjustRightInd w:val="0"/>
        <w:rPr>
          <w:rFonts w:ascii="Times New Roman" w:hAnsi="Times New Roman" w:cs="Times New Roman"/>
          <w:color w:val="393939"/>
        </w:rPr>
      </w:pPr>
      <w:r w:rsidRPr="004A3973">
        <w:rPr>
          <w:rFonts w:ascii="Times New Roman" w:hAnsi="Times New Roman" w:cs="Times New Roman"/>
          <w:color w:val="393939"/>
        </w:rPr>
        <w:t>Monday </w:t>
      </w:r>
    </w:p>
    <w:p w14:paraId="0B6134E1" w14:textId="77777777" w:rsidR="004A3973" w:rsidRPr="004A3973" w:rsidRDefault="004A3973" w:rsidP="004A3973">
      <w:pPr>
        <w:widowControl w:val="0"/>
        <w:autoSpaceDE w:val="0"/>
        <w:autoSpaceDN w:val="0"/>
        <w:adjustRightInd w:val="0"/>
        <w:rPr>
          <w:rFonts w:ascii="Times New Roman" w:hAnsi="Times New Roman" w:cs="Times New Roman"/>
        </w:rPr>
      </w:pPr>
    </w:p>
    <w:p w14:paraId="2B3642DA" w14:textId="77777777" w:rsidR="004A3973" w:rsidRPr="004A3973" w:rsidRDefault="004A3973" w:rsidP="004A3973">
      <w:pPr>
        <w:widowControl w:val="0"/>
        <w:autoSpaceDE w:val="0"/>
        <w:autoSpaceDN w:val="0"/>
        <w:adjustRightInd w:val="0"/>
        <w:rPr>
          <w:rFonts w:ascii="Times New Roman" w:hAnsi="Times New Roman" w:cs="Times New Roman"/>
          <w:color w:val="393939"/>
        </w:rPr>
      </w:pPr>
    </w:p>
    <w:p w14:paraId="5BAF77FD" w14:textId="77777777" w:rsidR="004A3973" w:rsidRPr="004A3973" w:rsidRDefault="004A3973" w:rsidP="004A3973">
      <w:pPr>
        <w:widowControl w:val="0"/>
        <w:autoSpaceDE w:val="0"/>
        <w:autoSpaceDN w:val="0"/>
        <w:adjustRightInd w:val="0"/>
        <w:rPr>
          <w:rFonts w:ascii="Times New Roman" w:hAnsi="Times New Roman" w:cs="Times New Roman"/>
          <w:color w:val="393939"/>
        </w:rPr>
      </w:pPr>
      <w:r w:rsidRPr="004A3973">
        <w:rPr>
          <w:rFonts w:ascii="Times New Roman" w:hAnsi="Times New Roman" w:cs="Times New Roman"/>
          <w:color w:val="393939"/>
        </w:rPr>
        <w:t>Tuesday </w:t>
      </w:r>
    </w:p>
    <w:p w14:paraId="759B1A18" w14:textId="77777777" w:rsidR="004A3973" w:rsidRPr="004A3973" w:rsidRDefault="004A3973" w:rsidP="004A3973">
      <w:pPr>
        <w:widowControl w:val="0"/>
        <w:autoSpaceDE w:val="0"/>
        <w:autoSpaceDN w:val="0"/>
        <w:adjustRightInd w:val="0"/>
        <w:rPr>
          <w:rFonts w:ascii="Times New Roman" w:hAnsi="Times New Roman" w:cs="Times New Roman"/>
        </w:rPr>
      </w:pPr>
    </w:p>
    <w:p w14:paraId="5A450E37" w14:textId="77777777" w:rsidR="004A3973" w:rsidRPr="004A3973" w:rsidRDefault="004A3973" w:rsidP="004A3973">
      <w:pPr>
        <w:widowControl w:val="0"/>
        <w:autoSpaceDE w:val="0"/>
        <w:autoSpaceDN w:val="0"/>
        <w:adjustRightInd w:val="0"/>
        <w:rPr>
          <w:rFonts w:ascii="Times New Roman" w:hAnsi="Times New Roman" w:cs="Times New Roman"/>
          <w:color w:val="393939"/>
        </w:rPr>
      </w:pPr>
    </w:p>
    <w:p w14:paraId="263F4BCB" w14:textId="77777777" w:rsidR="004A3973" w:rsidRPr="004A3973" w:rsidRDefault="004A3973" w:rsidP="004A3973">
      <w:pPr>
        <w:widowControl w:val="0"/>
        <w:autoSpaceDE w:val="0"/>
        <w:autoSpaceDN w:val="0"/>
        <w:adjustRightInd w:val="0"/>
        <w:rPr>
          <w:rFonts w:ascii="Times New Roman" w:hAnsi="Times New Roman" w:cs="Times New Roman"/>
          <w:color w:val="393939"/>
        </w:rPr>
      </w:pPr>
      <w:r w:rsidRPr="004A3973">
        <w:rPr>
          <w:rFonts w:ascii="Times New Roman" w:hAnsi="Times New Roman" w:cs="Times New Roman"/>
          <w:color w:val="393939"/>
        </w:rPr>
        <w:t>Wednesday</w:t>
      </w:r>
    </w:p>
    <w:p w14:paraId="654B6F3B" w14:textId="77777777" w:rsidR="004A3973" w:rsidRPr="004A3973" w:rsidRDefault="004A3973" w:rsidP="004A3973">
      <w:pPr>
        <w:widowControl w:val="0"/>
        <w:autoSpaceDE w:val="0"/>
        <w:autoSpaceDN w:val="0"/>
        <w:adjustRightInd w:val="0"/>
        <w:rPr>
          <w:rFonts w:ascii="Times New Roman" w:hAnsi="Times New Roman" w:cs="Times New Roman"/>
        </w:rPr>
      </w:pPr>
    </w:p>
    <w:p w14:paraId="19F70506" w14:textId="77777777" w:rsidR="004A3973" w:rsidRPr="004A3973" w:rsidRDefault="004A3973" w:rsidP="004A3973">
      <w:pPr>
        <w:widowControl w:val="0"/>
        <w:autoSpaceDE w:val="0"/>
        <w:autoSpaceDN w:val="0"/>
        <w:adjustRightInd w:val="0"/>
        <w:rPr>
          <w:rFonts w:ascii="Times New Roman" w:hAnsi="Times New Roman" w:cs="Times New Roman"/>
          <w:color w:val="393939"/>
        </w:rPr>
      </w:pPr>
    </w:p>
    <w:p w14:paraId="348881CF" w14:textId="77777777" w:rsidR="004A3973" w:rsidRPr="004A3973" w:rsidRDefault="004A3973" w:rsidP="004A3973">
      <w:pPr>
        <w:widowControl w:val="0"/>
        <w:autoSpaceDE w:val="0"/>
        <w:autoSpaceDN w:val="0"/>
        <w:adjustRightInd w:val="0"/>
        <w:rPr>
          <w:rFonts w:ascii="Times New Roman" w:hAnsi="Times New Roman" w:cs="Times New Roman"/>
          <w:color w:val="393939"/>
        </w:rPr>
      </w:pPr>
      <w:r w:rsidRPr="004A3973">
        <w:rPr>
          <w:rFonts w:ascii="Times New Roman" w:hAnsi="Times New Roman" w:cs="Times New Roman"/>
          <w:color w:val="393939"/>
        </w:rPr>
        <w:lastRenderedPageBreak/>
        <w:t>Thursday</w:t>
      </w:r>
    </w:p>
    <w:p w14:paraId="73E8B8BD" w14:textId="77777777" w:rsidR="004A3973" w:rsidRPr="004A3973" w:rsidRDefault="004A3973" w:rsidP="004A3973">
      <w:pPr>
        <w:widowControl w:val="0"/>
        <w:autoSpaceDE w:val="0"/>
        <w:autoSpaceDN w:val="0"/>
        <w:adjustRightInd w:val="0"/>
        <w:rPr>
          <w:rFonts w:ascii="Times New Roman" w:hAnsi="Times New Roman" w:cs="Times New Roman"/>
        </w:rPr>
      </w:pPr>
    </w:p>
    <w:p w14:paraId="420422FF" w14:textId="77777777" w:rsidR="004A3973" w:rsidRPr="004A3973" w:rsidRDefault="004A3973" w:rsidP="004A3973">
      <w:pPr>
        <w:widowControl w:val="0"/>
        <w:autoSpaceDE w:val="0"/>
        <w:autoSpaceDN w:val="0"/>
        <w:adjustRightInd w:val="0"/>
        <w:rPr>
          <w:rFonts w:ascii="Times New Roman" w:hAnsi="Times New Roman" w:cs="Times New Roman"/>
          <w:color w:val="393939"/>
        </w:rPr>
      </w:pPr>
    </w:p>
    <w:p w14:paraId="33BF5FB0" w14:textId="77777777" w:rsidR="004A3973" w:rsidRPr="004A3973" w:rsidRDefault="004A3973" w:rsidP="004A3973">
      <w:pPr>
        <w:widowControl w:val="0"/>
        <w:autoSpaceDE w:val="0"/>
        <w:autoSpaceDN w:val="0"/>
        <w:adjustRightInd w:val="0"/>
        <w:rPr>
          <w:rFonts w:ascii="Times New Roman" w:hAnsi="Times New Roman" w:cs="Times New Roman"/>
          <w:color w:val="393939"/>
        </w:rPr>
      </w:pPr>
      <w:r w:rsidRPr="004A3973">
        <w:rPr>
          <w:rFonts w:ascii="Times New Roman" w:hAnsi="Times New Roman" w:cs="Times New Roman"/>
          <w:color w:val="393939"/>
        </w:rPr>
        <w:t>Friday</w:t>
      </w:r>
    </w:p>
    <w:p w14:paraId="4FC6AE9D" w14:textId="77777777" w:rsidR="004A3973" w:rsidRPr="004A3973" w:rsidRDefault="004A3973" w:rsidP="004A3973">
      <w:pPr>
        <w:widowControl w:val="0"/>
        <w:autoSpaceDE w:val="0"/>
        <w:autoSpaceDN w:val="0"/>
        <w:adjustRightInd w:val="0"/>
        <w:rPr>
          <w:rFonts w:ascii="Times New Roman" w:hAnsi="Times New Roman" w:cs="Times New Roman"/>
        </w:rPr>
      </w:pPr>
    </w:p>
    <w:p w14:paraId="1425A869" w14:textId="77777777" w:rsidR="004A3973" w:rsidRPr="004A3973" w:rsidRDefault="004A3973" w:rsidP="004A3973">
      <w:pPr>
        <w:widowControl w:val="0"/>
        <w:autoSpaceDE w:val="0"/>
        <w:autoSpaceDN w:val="0"/>
        <w:adjustRightInd w:val="0"/>
        <w:rPr>
          <w:rFonts w:ascii="Times New Roman" w:hAnsi="Times New Roman" w:cs="Times New Roman"/>
          <w:color w:val="393939"/>
        </w:rPr>
      </w:pPr>
    </w:p>
    <w:p w14:paraId="03BA82CA" w14:textId="77777777" w:rsidR="004A3973" w:rsidRDefault="004A3973" w:rsidP="004A3973">
      <w:pPr>
        <w:widowControl w:val="0"/>
        <w:autoSpaceDE w:val="0"/>
        <w:autoSpaceDN w:val="0"/>
        <w:adjustRightInd w:val="0"/>
        <w:rPr>
          <w:rFonts w:ascii="Times New Roman" w:hAnsi="Times New Roman" w:cs="Times New Roman"/>
          <w:color w:val="393939"/>
        </w:rPr>
      </w:pPr>
      <w:r w:rsidRPr="004A3973">
        <w:rPr>
          <w:rFonts w:ascii="Times New Roman" w:hAnsi="Times New Roman" w:cs="Times New Roman"/>
          <w:color w:val="393939"/>
        </w:rPr>
        <w:t>No preference </w:t>
      </w:r>
    </w:p>
    <w:p w14:paraId="25382D2A" w14:textId="77777777" w:rsidR="004A3973" w:rsidRPr="004A3973" w:rsidRDefault="004A3973" w:rsidP="004A3973">
      <w:pPr>
        <w:widowControl w:val="0"/>
        <w:autoSpaceDE w:val="0"/>
        <w:autoSpaceDN w:val="0"/>
        <w:adjustRightInd w:val="0"/>
        <w:rPr>
          <w:rFonts w:ascii="Times New Roman" w:hAnsi="Times New Roman" w:cs="Times New Roman"/>
          <w:color w:val="393939"/>
        </w:rPr>
      </w:pPr>
    </w:p>
    <w:p w14:paraId="77297D6B" w14:textId="77777777" w:rsidR="004A3973" w:rsidRPr="004A3973" w:rsidRDefault="004A3973" w:rsidP="004A3973">
      <w:pPr>
        <w:widowControl w:val="0"/>
        <w:autoSpaceDE w:val="0"/>
        <w:autoSpaceDN w:val="0"/>
        <w:adjustRightInd w:val="0"/>
        <w:rPr>
          <w:rFonts w:ascii="Times New Roman" w:hAnsi="Times New Roman" w:cs="Times New Roman"/>
          <w:color w:val="40A1E7"/>
        </w:rPr>
      </w:pPr>
      <w:r w:rsidRPr="004A3973">
        <w:rPr>
          <w:rFonts w:ascii="Times New Roman" w:hAnsi="Times New Roman" w:cs="Times New Roman"/>
          <w:color w:val="40A1E7"/>
        </w:rPr>
        <w:t>6. What transportation would use in order to get your son/daughter to morning tutoring(7:15am)?</w:t>
      </w:r>
    </w:p>
    <w:p w14:paraId="0DBD77EC" w14:textId="77777777" w:rsidR="004A3973" w:rsidRPr="004A3973" w:rsidRDefault="004A3973" w:rsidP="004A3973">
      <w:pPr>
        <w:widowControl w:val="0"/>
        <w:autoSpaceDE w:val="0"/>
        <w:autoSpaceDN w:val="0"/>
        <w:adjustRightInd w:val="0"/>
        <w:rPr>
          <w:rFonts w:ascii="Times New Roman" w:hAnsi="Times New Roman" w:cs="Times New Roman"/>
        </w:rPr>
      </w:pPr>
    </w:p>
    <w:p w14:paraId="38AE4A90" w14:textId="77777777" w:rsidR="004A3973" w:rsidRPr="004A3973" w:rsidRDefault="004A3973" w:rsidP="004A3973">
      <w:pPr>
        <w:widowControl w:val="0"/>
        <w:autoSpaceDE w:val="0"/>
        <w:autoSpaceDN w:val="0"/>
        <w:adjustRightInd w:val="0"/>
        <w:rPr>
          <w:rFonts w:ascii="Times New Roman" w:hAnsi="Times New Roman" w:cs="Times New Roman"/>
          <w:color w:val="393939"/>
        </w:rPr>
      </w:pPr>
    </w:p>
    <w:p w14:paraId="116F4823" w14:textId="77777777" w:rsidR="004A3973" w:rsidRPr="004A3973" w:rsidRDefault="004A3973" w:rsidP="004A3973">
      <w:pPr>
        <w:widowControl w:val="0"/>
        <w:autoSpaceDE w:val="0"/>
        <w:autoSpaceDN w:val="0"/>
        <w:adjustRightInd w:val="0"/>
        <w:rPr>
          <w:rFonts w:ascii="Times New Roman" w:hAnsi="Times New Roman" w:cs="Times New Roman"/>
          <w:color w:val="393939"/>
        </w:rPr>
      </w:pPr>
      <w:r w:rsidRPr="004A3973">
        <w:rPr>
          <w:rFonts w:ascii="Times New Roman" w:hAnsi="Times New Roman" w:cs="Times New Roman"/>
          <w:color w:val="393939"/>
        </w:rPr>
        <w:t>My Son/daughter would ride the bus</w:t>
      </w:r>
    </w:p>
    <w:p w14:paraId="752F27AD" w14:textId="77777777" w:rsidR="004A3973" w:rsidRPr="004A3973" w:rsidRDefault="004A3973" w:rsidP="004A3973">
      <w:pPr>
        <w:widowControl w:val="0"/>
        <w:autoSpaceDE w:val="0"/>
        <w:autoSpaceDN w:val="0"/>
        <w:adjustRightInd w:val="0"/>
        <w:rPr>
          <w:rFonts w:ascii="Times New Roman" w:hAnsi="Times New Roman" w:cs="Times New Roman"/>
        </w:rPr>
      </w:pPr>
    </w:p>
    <w:p w14:paraId="2D120432" w14:textId="77777777" w:rsidR="004A3973" w:rsidRPr="004A3973" w:rsidRDefault="004A3973" w:rsidP="004A3973">
      <w:pPr>
        <w:widowControl w:val="0"/>
        <w:autoSpaceDE w:val="0"/>
        <w:autoSpaceDN w:val="0"/>
        <w:adjustRightInd w:val="0"/>
        <w:rPr>
          <w:rFonts w:ascii="Times New Roman" w:hAnsi="Times New Roman" w:cs="Times New Roman"/>
          <w:color w:val="393939"/>
        </w:rPr>
      </w:pPr>
    </w:p>
    <w:p w14:paraId="2737BED1" w14:textId="77777777" w:rsidR="004A3973" w:rsidRPr="004A3973" w:rsidRDefault="004A3973" w:rsidP="004A3973">
      <w:pPr>
        <w:widowControl w:val="0"/>
        <w:autoSpaceDE w:val="0"/>
        <w:autoSpaceDN w:val="0"/>
        <w:adjustRightInd w:val="0"/>
        <w:rPr>
          <w:rFonts w:ascii="Times New Roman" w:hAnsi="Times New Roman" w:cs="Times New Roman"/>
          <w:color w:val="393939"/>
        </w:rPr>
      </w:pPr>
      <w:r w:rsidRPr="004A3973">
        <w:rPr>
          <w:rFonts w:ascii="Times New Roman" w:hAnsi="Times New Roman" w:cs="Times New Roman"/>
          <w:color w:val="393939"/>
        </w:rPr>
        <w:t>I could drop my son/daughter off at the school</w:t>
      </w:r>
    </w:p>
    <w:p w14:paraId="20A02ACC" w14:textId="77777777" w:rsidR="004A3973" w:rsidRPr="004A3973" w:rsidRDefault="004A3973" w:rsidP="004A3973">
      <w:pPr>
        <w:widowControl w:val="0"/>
        <w:autoSpaceDE w:val="0"/>
        <w:autoSpaceDN w:val="0"/>
        <w:adjustRightInd w:val="0"/>
        <w:rPr>
          <w:rFonts w:ascii="Times New Roman" w:hAnsi="Times New Roman" w:cs="Times New Roman"/>
        </w:rPr>
      </w:pPr>
    </w:p>
    <w:p w14:paraId="3B96A9E7" w14:textId="77777777" w:rsidR="004A3973" w:rsidRPr="004A3973" w:rsidRDefault="004A3973" w:rsidP="004A3973">
      <w:pPr>
        <w:widowControl w:val="0"/>
        <w:autoSpaceDE w:val="0"/>
        <w:autoSpaceDN w:val="0"/>
        <w:adjustRightInd w:val="0"/>
        <w:rPr>
          <w:rFonts w:ascii="Times New Roman" w:hAnsi="Times New Roman" w:cs="Times New Roman"/>
          <w:color w:val="393939"/>
        </w:rPr>
      </w:pPr>
    </w:p>
    <w:p w14:paraId="1E00DBEF" w14:textId="77777777" w:rsidR="004A3973" w:rsidRPr="004A3973" w:rsidRDefault="004A3973" w:rsidP="004A3973">
      <w:pPr>
        <w:widowControl w:val="0"/>
        <w:autoSpaceDE w:val="0"/>
        <w:autoSpaceDN w:val="0"/>
        <w:adjustRightInd w:val="0"/>
        <w:rPr>
          <w:rFonts w:ascii="Times New Roman" w:hAnsi="Times New Roman" w:cs="Times New Roman"/>
          <w:color w:val="393939"/>
        </w:rPr>
      </w:pPr>
      <w:r w:rsidRPr="004A3973">
        <w:rPr>
          <w:rFonts w:ascii="Times New Roman" w:hAnsi="Times New Roman" w:cs="Times New Roman"/>
          <w:color w:val="393939"/>
        </w:rPr>
        <w:t>My son/daughter would be unable to take part in morning tutoring. </w:t>
      </w:r>
    </w:p>
    <w:p w14:paraId="22023193" w14:textId="77777777" w:rsidR="004A3973" w:rsidRPr="004A3973" w:rsidRDefault="004A3973" w:rsidP="004A3973">
      <w:pPr>
        <w:widowControl w:val="0"/>
        <w:autoSpaceDE w:val="0"/>
        <w:autoSpaceDN w:val="0"/>
        <w:adjustRightInd w:val="0"/>
        <w:rPr>
          <w:rFonts w:ascii="Times New Roman" w:hAnsi="Times New Roman" w:cs="Times New Roman"/>
        </w:rPr>
      </w:pPr>
    </w:p>
    <w:p w14:paraId="49348E66" w14:textId="77777777" w:rsidR="004A3973" w:rsidRPr="004A3973" w:rsidRDefault="004A3973" w:rsidP="004A3973">
      <w:pPr>
        <w:widowControl w:val="0"/>
        <w:autoSpaceDE w:val="0"/>
        <w:autoSpaceDN w:val="0"/>
        <w:adjustRightInd w:val="0"/>
        <w:rPr>
          <w:rFonts w:ascii="Times New Roman" w:hAnsi="Times New Roman" w:cs="Times New Roman"/>
          <w:color w:val="393939"/>
        </w:rPr>
      </w:pPr>
    </w:p>
    <w:p w14:paraId="0047A92A" w14:textId="77777777" w:rsidR="004A3973" w:rsidRPr="004A3973" w:rsidRDefault="004A3973" w:rsidP="004A3973">
      <w:pPr>
        <w:widowControl w:val="0"/>
        <w:autoSpaceDE w:val="0"/>
        <w:autoSpaceDN w:val="0"/>
        <w:adjustRightInd w:val="0"/>
        <w:rPr>
          <w:rFonts w:ascii="Times New Roman" w:hAnsi="Times New Roman" w:cs="Times New Roman"/>
          <w:color w:val="393939"/>
        </w:rPr>
      </w:pPr>
      <w:r w:rsidRPr="004A3973">
        <w:rPr>
          <w:rFonts w:ascii="Times New Roman" w:hAnsi="Times New Roman" w:cs="Times New Roman"/>
          <w:color w:val="393939"/>
        </w:rPr>
        <w:t>Other (please specify)</w:t>
      </w:r>
    </w:p>
    <w:p w14:paraId="58315605" w14:textId="77777777" w:rsidR="004A3973" w:rsidRPr="004A3973" w:rsidRDefault="004A3973" w:rsidP="004A3973">
      <w:pPr>
        <w:widowControl w:val="0"/>
        <w:autoSpaceDE w:val="0"/>
        <w:autoSpaceDN w:val="0"/>
        <w:adjustRightInd w:val="0"/>
        <w:rPr>
          <w:rFonts w:ascii="Times New Roman" w:hAnsi="Times New Roman" w:cs="Times New Roman"/>
          <w:color w:val="40A1E7"/>
        </w:rPr>
      </w:pPr>
      <w:r w:rsidRPr="004A3973">
        <w:rPr>
          <w:rFonts w:ascii="Times New Roman" w:hAnsi="Times New Roman" w:cs="Times New Roman"/>
          <w:color w:val="40A1E7"/>
        </w:rPr>
        <w:t>7. What transportation would use in order to pick up your son/daughter from after school tutoring (4:30pm)? </w:t>
      </w:r>
    </w:p>
    <w:p w14:paraId="77BDECA2" w14:textId="77777777" w:rsidR="004A3973" w:rsidRPr="004A3973" w:rsidRDefault="004A3973" w:rsidP="004A3973">
      <w:pPr>
        <w:widowControl w:val="0"/>
        <w:autoSpaceDE w:val="0"/>
        <w:autoSpaceDN w:val="0"/>
        <w:adjustRightInd w:val="0"/>
        <w:rPr>
          <w:rFonts w:ascii="Times New Roman" w:hAnsi="Times New Roman" w:cs="Times New Roman"/>
        </w:rPr>
      </w:pPr>
    </w:p>
    <w:p w14:paraId="4C2C03E1" w14:textId="77777777" w:rsidR="004A3973" w:rsidRPr="004A3973" w:rsidRDefault="004A3973" w:rsidP="004A3973">
      <w:pPr>
        <w:widowControl w:val="0"/>
        <w:autoSpaceDE w:val="0"/>
        <w:autoSpaceDN w:val="0"/>
        <w:adjustRightInd w:val="0"/>
        <w:rPr>
          <w:rFonts w:ascii="Times New Roman" w:hAnsi="Times New Roman" w:cs="Times New Roman"/>
          <w:color w:val="393939"/>
        </w:rPr>
      </w:pPr>
    </w:p>
    <w:p w14:paraId="4F9DA07C" w14:textId="77777777" w:rsidR="004A3973" w:rsidRPr="004A3973" w:rsidRDefault="004A3973" w:rsidP="004A3973">
      <w:pPr>
        <w:widowControl w:val="0"/>
        <w:autoSpaceDE w:val="0"/>
        <w:autoSpaceDN w:val="0"/>
        <w:adjustRightInd w:val="0"/>
        <w:rPr>
          <w:rFonts w:ascii="Times New Roman" w:hAnsi="Times New Roman" w:cs="Times New Roman"/>
          <w:color w:val="393939"/>
        </w:rPr>
      </w:pPr>
      <w:r w:rsidRPr="004A3973">
        <w:rPr>
          <w:rFonts w:ascii="Times New Roman" w:hAnsi="Times New Roman" w:cs="Times New Roman"/>
          <w:color w:val="393939"/>
        </w:rPr>
        <w:t>I would pick up my son/daughter from tutoring or I would have transportation there to pick them up. </w:t>
      </w:r>
    </w:p>
    <w:p w14:paraId="6D229567" w14:textId="77777777" w:rsidR="004A3973" w:rsidRPr="004A3973" w:rsidRDefault="004A3973" w:rsidP="004A3973">
      <w:pPr>
        <w:widowControl w:val="0"/>
        <w:autoSpaceDE w:val="0"/>
        <w:autoSpaceDN w:val="0"/>
        <w:adjustRightInd w:val="0"/>
        <w:rPr>
          <w:rFonts w:ascii="Times New Roman" w:hAnsi="Times New Roman" w:cs="Times New Roman"/>
        </w:rPr>
      </w:pPr>
    </w:p>
    <w:p w14:paraId="62CA80E2" w14:textId="77777777" w:rsidR="004A3973" w:rsidRPr="004A3973" w:rsidRDefault="004A3973" w:rsidP="004A3973">
      <w:pPr>
        <w:widowControl w:val="0"/>
        <w:autoSpaceDE w:val="0"/>
        <w:autoSpaceDN w:val="0"/>
        <w:adjustRightInd w:val="0"/>
        <w:rPr>
          <w:rFonts w:ascii="Times New Roman" w:hAnsi="Times New Roman" w:cs="Times New Roman"/>
          <w:color w:val="393939"/>
        </w:rPr>
      </w:pPr>
    </w:p>
    <w:p w14:paraId="0DBF50AC" w14:textId="77777777" w:rsidR="004A3973" w:rsidRPr="004A3973" w:rsidRDefault="004A3973" w:rsidP="004A3973">
      <w:pPr>
        <w:widowControl w:val="0"/>
        <w:autoSpaceDE w:val="0"/>
        <w:autoSpaceDN w:val="0"/>
        <w:adjustRightInd w:val="0"/>
        <w:rPr>
          <w:rFonts w:ascii="Times New Roman" w:hAnsi="Times New Roman" w:cs="Times New Roman"/>
          <w:color w:val="393939"/>
        </w:rPr>
      </w:pPr>
      <w:r w:rsidRPr="004A3973">
        <w:rPr>
          <w:rFonts w:ascii="Times New Roman" w:hAnsi="Times New Roman" w:cs="Times New Roman"/>
          <w:color w:val="393939"/>
        </w:rPr>
        <w:t>I would need my son/daughter to ride the bus home. </w:t>
      </w:r>
    </w:p>
    <w:p w14:paraId="7F867F8B" w14:textId="77777777" w:rsidR="004A3973" w:rsidRPr="004A3973" w:rsidRDefault="004A3973" w:rsidP="004A3973">
      <w:pPr>
        <w:widowControl w:val="0"/>
        <w:autoSpaceDE w:val="0"/>
        <w:autoSpaceDN w:val="0"/>
        <w:adjustRightInd w:val="0"/>
        <w:rPr>
          <w:rFonts w:ascii="Times New Roman" w:hAnsi="Times New Roman" w:cs="Times New Roman"/>
        </w:rPr>
      </w:pPr>
    </w:p>
    <w:p w14:paraId="65D7E603" w14:textId="77777777" w:rsidR="004A3973" w:rsidRPr="004A3973" w:rsidRDefault="004A3973" w:rsidP="004A3973">
      <w:pPr>
        <w:widowControl w:val="0"/>
        <w:autoSpaceDE w:val="0"/>
        <w:autoSpaceDN w:val="0"/>
        <w:adjustRightInd w:val="0"/>
        <w:rPr>
          <w:rFonts w:ascii="Times New Roman" w:hAnsi="Times New Roman" w:cs="Times New Roman"/>
          <w:color w:val="393939"/>
        </w:rPr>
      </w:pPr>
    </w:p>
    <w:p w14:paraId="269FFE4C" w14:textId="193E91D5" w:rsidR="004A3973" w:rsidRPr="004A3973" w:rsidRDefault="004A3973" w:rsidP="004A3973">
      <w:pPr>
        <w:widowControl w:val="0"/>
        <w:autoSpaceDE w:val="0"/>
        <w:autoSpaceDN w:val="0"/>
        <w:adjustRightInd w:val="0"/>
        <w:rPr>
          <w:rFonts w:ascii="Times New Roman" w:hAnsi="Times New Roman" w:cs="Times New Roman"/>
          <w:color w:val="393939"/>
        </w:rPr>
      </w:pPr>
      <w:r w:rsidRPr="004A3973">
        <w:rPr>
          <w:rFonts w:ascii="Times New Roman" w:hAnsi="Times New Roman" w:cs="Times New Roman"/>
          <w:color w:val="393939"/>
        </w:rPr>
        <w:t>After school tutoring would not work for my son/daughter. </w:t>
      </w:r>
    </w:p>
    <w:p w14:paraId="62EB7117" w14:textId="72C8C491" w:rsidR="004A3973" w:rsidRPr="004A3973" w:rsidRDefault="004A3973" w:rsidP="004A3973">
      <w:pPr>
        <w:widowControl w:val="0"/>
        <w:autoSpaceDE w:val="0"/>
        <w:autoSpaceDN w:val="0"/>
        <w:adjustRightInd w:val="0"/>
        <w:rPr>
          <w:rFonts w:ascii="Times New Roman" w:hAnsi="Times New Roman" w:cs="Times New Roman"/>
        </w:rPr>
      </w:pPr>
    </w:p>
    <w:p w14:paraId="7D5E6421" w14:textId="772B11F7" w:rsidR="004A3973" w:rsidRPr="004A3973" w:rsidRDefault="004A3973" w:rsidP="004A3973">
      <w:pPr>
        <w:widowControl w:val="0"/>
        <w:autoSpaceDE w:val="0"/>
        <w:autoSpaceDN w:val="0"/>
        <w:adjustRightInd w:val="0"/>
        <w:rPr>
          <w:rFonts w:ascii="Times New Roman" w:hAnsi="Times New Roman" w:cs="Times New Roman"/>
          <w:color w:val="393939"/>
        </w:rPr>
      </w:pPr>
    </w:p>
    <w:p w14:paraId="293451F5" w14:textId="29DEA2B3" w:rsidR="004A3973" w:rsidRPr="004A3973" w:rsidRDefault="004A3973" w:rsidP="004A3973">
      <w:pPr>
        <w:widowControl w:val="0"/>
        <w:autoSpaceDE w:val="0"/>
        <w:autoSpaceDN w:val="0"/>
        <w:adjustRightInd w:val="0"/>
        <w:rPr>
          <w:rFonts w:ascii="Times New Roman" w:hAnsi="Times New Roman" w:cs="Times New Roman"/>
          <w:color w:val="393939"/>
        </w:rPr>
      </w:pPr>
      <w:r w:rsidRPr="004A3973">
        <w:rPr>
          <w:rFonts w:ascii="Times New Roman" w:hAnsi="Times New Roman" w:cs="Times New Roman"/>
          <w:color w:val="393939"/>
        </w:rPr>
        <w:t>Other (please specify)</w:t>
      </w:r>
    </w:p>
    <w:p w14:paraId="5738E32B" w14:textId="66223065" w:rsidR="004A3973" w:rsidRDefault="004A3973" w:rsidP="004A3973">
      <w:pPr>
        <w:widowControl w:val="0"/>
        <w:autoSpaceDE w:val="0"/>
        <w:autoSpaceDN w:val="0"/>
        <w:adjustRightInd w:val="0"/>
        <w:rPr>
          <w:rFonts w:ascii="Times New Roman" w:hAnsi="Times New Roman" w:cs="Times New Roman"/>
          <w:color w:val="40A1E7"/>
        </w:rPr>
      </w:pPr>
      <w:r w:rsidRPr="004A3973">
        <w:rPr>
          <w:rFonts w:ascii="Times New Roman" w:hAnsi="Times New Roman" w:cs="Times New Roman"/>
          <w:color w:val="40A1E7"/>
        </w:rPr>
        <w:t>8. Do you have any other comments, questions, or concerns?</w:t>
      </w:r>
    </w:p>
    <w:p w14:paraId="3C6FC72E" w14:textId="690938DE" w:rsidR="00CD432C" w:rsidRDefault="00CD432C" w:rsidP="004A3973">
      <w:pPr>
        <w:widowControl w:val="0"/>
        <w:autoSpaceDE w:val="0"/>
        <w:autoSpaceDN w:val="0"/>
        <w:adjustRightInd w:val="0"/>
        <w:rPr>
          <w:rFonts w:ascii="Times New Roman" w:hAnsi="Times New Roman" w:cs="Times New Roman"/>
          <w:color w:val="40A1E7"/>
        </w:rPr>
      </w:pPr>
    </w:p>
    <w:p w14:paraId="27391265" w14:textId="70995018" w:rsidR="00CD432C" w:rsidRDefault="00CD432C" w:rsidP="004A3973">
      <w:pPr>
        <w:widowControl w:val="0"/>
        <w:autoSpaceDE w:val="0"/>
        <w:autoSpaceDN w:val="0"/>
        <w:adjustRightInd w:val="0"/>
        <w:rPr>
          <w:rFonts w:ascii="Times New Roman" w:hAnsi="Times New Roman" w:cs="Times New Roman"/>
          <w:color w:val="40A1E7"/>
        </w:rPr>
      </w:pPr>
    </w:p>
    <w:p w14:paraId="78D3AD29" w14:textId="1F04E88A" w:rsidR="0043074B" w:rsidRDefault="0043074B" w:rsidP="004A3973">
      <w:pPr>
        <w:widowControl w:val="0"/>
        <w:autoSpaceDE w:val="0"/>
        <w:autoSpaceDN w:val="0"/>
        <w:adjustRightInd w:val="0"/>
        <w:rPr>
          <w:rFonts w:ascii="Times New Roman" w:hAnsi="Times New Roman" w:cs="Times New Roman"/>
          <w:color w:val="40A1E7"/>
        </w:rPr>
      </w:pPr>
    </w:p>
    <w:p w14:paraId="6BA6FD1F" w14:textId="6C6BCF13" w:rsidR="0043074B" w:rsidRDefault="0043074B" w:rsidP="004A3973">
      <w:pPr>
        <w:widowControl w:val="0"/>
        <w:autoSpaceDE w:val="0"/>
        <w:autoSpaceDN w:val="0"/>
        <w:adjustRightInd w:val="0"/>
        <w:rPr>
          <w:rFonts w:ascii="Times New Roman" w:hAnsi="Times New Roman" w:cs="Times New Roman"/>
          <w:color w:val="40A1E7"/>
        </w:rPr>
      </w:pPr>
    </w:p>
    <w:p w14:paraId="00497897" w14:textId="4EFB31BE" w:rsidR="0043074B" w:rsidRDefault="0043074B" w:rsidP="004A3973">
      <w:pPr>
        <w:widowControl w:val="0"/>
        <w:autoSpaceDE w:val="0"/>
        <w:autoSpaceDN w:val="0"/>
        <w:adjustRightInd w:val="0"/>
        <w:rPr>
          <w:rFonts w:ascii="Times New Roman" w:hAnsi="Times New Roman" w:cs="Times New Roman"/>
          <w:color w:val="40A1E7"/>
        </w:rPr>
      </w:pPr>
    </w:p>
    <w:p w14:paraId="1DA3E2BE" w14:textId="0FD55CAA" w:rsidR="0043074B" w:rsidRDefault="0043074B" w:rsidP="004A3973">
      <w:pPr>
        <w:widowControl w:val="0"/>
        <w:autoSpaceDE w:val="0"/>
        <w:autoSpaceDN w:val="0"/>
        <w:adjustRightInd w:val="0"/>
        <w:rPr>
          <w:rFonts w:ascii="Times New Roman" w:hAnsi="Times New Roman" w:cs="Times New Roman"/>
          <w:color w:val="40A1E7"/>
        </w:rPr>
      </w:pPr>
    </w:p>
    <w:p w14:paraId="333E5B1B" w14:textId="11996E71" w:rsidR="0043074B" w:rsidRDefault="0043074B" w:rsidP="004A3973">
      <w:pPr>
        <w:widowControl w:val="0"/>
        <w:autoSpaceDE w:val="0"/>
        <w:autoSpaceDN w:val="0"/>
        <w:adjustRightInd w:val="0"/>
        <w:rPr>
          <w:rFonts w:ascii="Times New Roman" w:hAnsi="Times New Roman" w:cs="Times New Roman"/>
          <w:color w:val="40A1E7"/>
        </w:rPr>
      </w:pPr>
    </w:p>
    <w:p w14:paraId="7A39F8FD" w14:textId="1D272F2D" w:rsidR="0043074B" w:rsidRDefault="0043074B" w:rsidP="004A3973">
      <w:pPr>
        <w:widowControl w:val="0"/>
        <w:autoSpaceDE w:val="0"/>
        <w:autoSpaceDN w:val="0"/>
        <w:adjustRightInd w:val="0"/>
        <w:rPr>
          <w:rFonts w:ascii="Times New Roman" w:hAnsi="Times New Roman" w:cs="Times New Roman"/>
          <w:color w:val="40A1E7"/>
        </w:rPr>
      </w:pPr>
    </w:p>
    <w:p w14:paraId="1D120E7A" w14:textId="0F62A84D" w:rsidR="0043074B" w:rsidRDefault="0043074B" w:rsidP="004A3973">
      <w:pPr>
        <w:widowControl w:val="0"/>
        <w:autoSpaceDE w:val="0"/>
        <w:autoSpaceDN w:val="0"/>
        <w:adjustRightInd w:val="0"/>
        <w:rPr>
          <w:rFonts w:ascii="Times New Roman" w:hAnsi="Times New Roman" w:cs="Times New Roman"/>
          <w:color w:val="40A1E7"/>
        </w:rPr>
      </w:pPr>
    </w:p>
    <w:p w14:paraId="58C22EDE" w14:textId="228025AF" w:rsidR="0043074B" w:rsidRDefault="0043074B" w:rsidP="004A3973">
      <w:pPr>
        <w:widowControl w:val="0"/>
        <w:autoSpaceDE w:val="0"/>
        <w:autoSpaceDN w:val="0"/>
        <w:adjustRightInd w:val="0"/>
        <w:rPr>
          <w:rFonts w:ascii="Times New Roman" w:hAnsi="Times New Roman" w:cs="Times New Roman"/>
          <w:color w:val="40A1E7"/>
        </w:rPr>
      </w:pPr>
    </w:p>
    <w:p w14:paraId="2C8CDE9B" w14:textId="1DA0170E" w:rsidR="0043074B" w:rsidRDefault="0043074B" w:rsidP="004A3973">
      <w:pPr>
        <w:widowControl w:val="0"/>
        <w:autoSpaceDE w:val="0"/>
        <w:autoSpaceDN w:val="0"/>
        <w:adjustRightInd w:val="0"/>
        <w:rPr>
          <w:rFonts w:ascii="Times New Roman" w:hAnsi="Times New Roman" w:cs="Times New Roman"/>
          <w:color w:val="40A1E7"/>
        </w:rPr>
      </w:pPr>
    </w:p>
    <w:p w14:paraId="33449FA0" w14:textId="29F306DA" w:rsidR="0043074B" w:rsidRDefault="0043074B" w:rsidP="004A3973">
      <w:pPr>
        <w:widowControl w:val="0"/>
        <w:autoSpaceDE w:val="0"/>
        <w:autoSpaceDN w:val="0"/>
        <w:adjustRightInd w:val="0"/>
        <w:rPr>
          <w:rFonts w:ascii="Times New Roman" w:hAnsi="Times New Roman" w:cs="Times New Roman"/>
          <w:color w:val="40A1E7"/>
        </w:rPr>
      </w:pPr>
    </w:p>
    <w:p w14:paraId="6AAC8341" w14:textId="006D3247" w:rsidR="0043074B" w:rsidRPr="004A3973" w:rsidRDefault="0043074B" w:rsidP="004A3973">
      <w:pPr>
        <w:widowControl w:val="0"/>
        <w:autoSpaceDE w:val="0"/>
        <w:autoSpaceDN w:val="0"/>
        <w:adjustRightInd w:val="0"/>
        <w:rPr>
          <w:rFonts w:ascii="Times New Roman" w:hAnsi="Times New Roman" w:cs="Times New Roman"/>
          <w:color w:val="40A1E7"/>
        </w:rPr>
      </w:pPr>
    </w:p>
    <w:p w14:paraId="538368A2" w14:textId="3BA28491" w:rsidR="004A3973" w:rsidRPr="004A3973" w:rsidRDefault="004A3973" w:rsidP="004A3973">
      <w:pPr>
        <w:widowControl w:val="0"/>
        <w:autoSpaceDE w:val="0"/>
        <w:autoSpaceDN w:val="0"/>
        <w:adjustRightInd w:val="0"/>
        <w:rPr>
          <w:rFonts w:ascii="Times New Roman" w:hAnsi="Times New Roman" w:cs="Times New Roman"/>
          <w:color w:val="393939"/>
        </w:rPr>
      </w:pPr>
    </w:p>
    <w:p w14:paraId="7351F4AD" w14:textId="4E7A4536" w:rsidR="00865241" w:rsidRPr="0043074B" w:rsidRDefault="0043074B" w:rsidP="0043074B">
      <w:pPr>
        <w:jc w:val="center"/>
        <w:rPr>
          <w:rFonts w:ascii="Times New Roman" w:hAnsi="Times New Roman" w:cs="Times New Roman"/>
        </w:rPr>
      </w:pPr>
      <w:r w:rsidRPr="0043074B">
        <w:rPr>
          <w:rFonts w:ascii="Times New Roman" w:hAnsi="Times New Roman" w:cs="Times New Roman"/>
        </w:rPr>
        <w:t>Proof of results:</w:t>
      </w:r>
    </w:p>
    <w:p w14:paraId="6E4F3349" w14:textId="73F0721A" w:rsidR="0043074B" w:rsidRPr="0043074B" w:rsidRDefault="002A232B" w:rsidP="0043074B">
      <w:pPr>
        <w:widowControl w:val="0"/>
        <w:autoSpaceDE w:val="0"/>
        <w:autoSpaceDN w:val="0"/>
        <w:adjustRightInd w:val="0"/>
        <w:rPr>
          <w:rFonts w:ascii="Arial" w:hAnsi="Arial" w:cs="Arial"/>
          <w:b/>
          <w:bCs/>
          <w:color w:val="878787"/>
          <w:sz w:val="28"/>
          <w:szCs w:val="28"/>
          <w14:shadow w14:blurRad="50800" w14:dist="38100" w14:dir="2700000" w14:sx="100000" w14:sy="100000" w14:kx="0" w14:ky="0" w14:algn="tl">
            <w14:srgbClr w14:val="000000">
              <w14:alpha w14:val="60000"/>
            </w14:srgbClr>
          </w14:shadow>
        </w:rPr>
      </w:pPr>
      <w:r>
        <w:rPr>
          <w:rFonts w:ascii="Arial" w:hAnsi="Arial" w:cs="Arial"/>
          <w:b/>
          <w:bCs/>
          <w:color w:val="878787"/>
          <w:sz w:val="28"/>
          <w:szCs w:val="28"/>
          <w14:shadow w14:blurRad="50800" w14:dist="38100" w14:dir="2700000" w14:sx="100000" w14:sy="100000" w14:kx="0" w14:ky="0" w14:algn="tl">
            <w14:srgbClr w14:val="000000">
              <w14:alpha w14:val="60000"/>
            </w14:srgbClr>
          </w14:shadow>
        </w:rPr>
        <w:t>Q</w:t>
      </w:r>
      <w:r w:rsidR="0043074B" w:rsidRPr="0043074B">
        <w:rPr>
          <w:rFonts w:ascii="Arial" w:hAnsi="Arial" w:cs="Arial"/>
          <w:b/>
          <w:bCs/>
          <w:color w:val="878787"/>
          <w:sz w:val="28"/>
          <w:szCs w:val="28"/>
          <w14:shadow w14:blurRad="50800" w14:dist="38100" w14:dir="2700000" w14:sx="100000" w14:sy="100000" w14:kx="0" w14:ky="0" w14:algn="tl">
            <w14:srgbClr w14:val="000000">
              <w14:alpha w14:val="60000"/>
            </w14:srgbClr>
          </w14:shadow>
        </w:rPr>
        <w:t>1</w:t>
      </w:r>
    </w:p>
    <w:p w14:paraId="1E6E32B4" w14:textId="77777777" w:rsidR="0043074B" w:rsidRPr="002A232B" w:rsidRDefault="0043074B" w:rsidP="0043074B">
      <w:pPr>
        <w:widowControl w:val="0"/>
        <w:autoSpaceDE w:val="0"/>
        <w:autoSpaceDN w:val="0"/>
        <w:adjustRightInd w:val="0"/>
        <w:rPr>
          <w:rFonts w:ascii="Times New Roman" w:hAnsi="Times New Roman" w:cs="Times New Roman"/>
          <w:b/>
          <w:bCs/>
          <w:color w:val="262626"/>
        </w:rPr>
      </w:pPr>
      <w:r w:rsidRPr="002A232B">
        <w:rPr>
          <w:rFonts w:ascii="Times New Roman" w:hAnsi="Times New Roman" w:cs="Times New Roman"/>
          <w:b/>
          <w:bCs/>
          <w:color w:val="262626"/>
        </w:rPr>
        <w:t>What is your first and last name? </w:t>
      </w:r>
    </w:p>
    <w:p w14:paraId="049BE3E8" w14:textId="77777777" w:rsidR="0043074B" w:rsidRDefault="0043074B" w:rsidP="0043074B">
      <w:pPr>
        <w:widowControl w:val="0"/>
        <w:numPr>
          <w:ilvl w:val="0"/>
          <w:numId w:val="1"/>
        </w:numPr>
        <w:tabs>
          <w:tab w:val="left" w:pos="220"/>
          <w:tab w:val="left" w:pos="720"/>
        </w:tabs>
        <w:autoSpaceDE w:val="0"/>
        <w:autoSpaceDN w:val="0"/>
        <w:adjustRightInd w:val="0"/>
        <w:ind w:hanging="720"/>
        <w:jc w:val="center"/>
        <w:rPr>
          <w:rFonts w:ascii="Arial" w:hAnsi="Arial" w:cs="Arial"/>
          <w:b/>
          <w:bCs/>
          <w:color w:val="878787"/>
          <w:sz w:val="28"/>
          <w:szCs w:val="28"/>
        </w:rPr>
      </w:pPr>
      <w:r>
        <w:rPr>
          <w:rFonts w:ascii="Arial" w:hAnsi="Arial" w:cs="Arial"/>
          <w:b/>
          <w:bCs/>
          <w:color w:val="878787"/>
          <w:kern w:val="1"/>
          <w:sz w:val="22"/>
          <w:szCs w:val="22"/>
        </w:rPr>
        <w:tab/>
      </w:r>
      <w:r>
        <w:rPr>
          <w:rFonts w:ascii="Arial" w:hAnsi="Arial" w:cs="Arial"/>
          <w:b/>
          <w:bCs/>
          <w:color w:val="878787"/>
          <w:kern w:val="1"/>
          <w:sz w:val="22"/>
          <w:szCs w:val="22"/>
        </w:rPr>
        <w:tab/>
      </w:r>
      <w:r>
        <w:rPr>
          <w:rFonts w:ascii="Arial" w:hAnsi="Arial" w:cs="Arial"/>
          <w:b/>
          <w:bCs/>
          <w:color w:val="878787"/>
          <w:sz w:val="22"/>
          <w:szCs w:val="22"/>
        </w:rPr>
        <w:t>Answered: 9 Skipped: 1</w:t>
      </w:r>
    </w:p>
    <w:p w14:paraId="1B502028" w14:textId="08880B3B" w:rsidR="0043074B" w:rsidRDefault="0043074B" w:rsidP="0043074B">
      <w:pPr>
        <w:widowControl w:val="0"/>
        <w:autoSpaceDE w:val="0"/>
        <w:autoSpaceDN w:val="0"/>
        <w:adjustRightInd w:val="0"/>
        <w:rPr>
          <w:rFonts w:ascii="Arial" w:hAnsi="Arial" w:cs="Arial"/>
          <w:color w:val="A5A59C"/>
        </w:rPr>
      </w:pPr>
      <w:r w:rsidRPr="0043074B">
        <w:rPr>
          <w:rFonts w:ascii="SMIcons" w:hAnsi="SMIcons" w:cs="SMIcons"/>
          <w:color w:val="262626"/>
          <w14:shadow w14:blurRad="50800" w14:dist="38100" w14:dir="2700000" w14:sx="100000" w14:sy="100000" w14:kx="0" w14:ky="0" w14:algn="tl">
            <w14:srgbClr w14:val="000000">
              <w14:alpha w14:val="60000"/>
            </w14:srgbClr>
          </w14:shadow>
        </w:rPr>
        <w:t>w</w:t>
      </w:r>
      <w:r w:rsidRPr="0043074B">
        <w:rPr>
          <w:rFonts w:ascii="Arial" w:hAnsi="Arial" w:cs="Arial"/>
          <w:b/>
          <w:bCs/>
          <w:color w:val="262626"/>
          <w14:shadow w14:blurRad="50800" w14:dist="38100" w14:dir="2700000" w14:sx="100000" w14:sy="100000" w14:kx="0" w14:ky="0" w14:algn="tl">
            <w14:srgbClr w14:val="000000">
              <w14:alpha w14:val="60000"/>
            </w14:srgbClr>
          </w14:shadow>
        </w:rPr>
        <w:t xml:space="preserve"> Responses </w:t>
      </w:r>
      <w:r w:rsidRPr="0043074B">
        <w:rPr>
          <w:rFonts w:ascii="Arial" w:hAnsi="Arial" w:cs="Arial"/>
          <w:color w:val="262626"/>
          <w14:shadow w14:blurRad="50800" w14:dist="38100" w14:dir="2700000" w14:sx="100000" w14:sy="100000" w14:kx="0" w14:ky="0" w14:algn="tl">
            <w14:srgbClr w14:val="000000">
              <w14:alpha w14:val="60000"/>
            </w14:srgbClr>
          </w14:shadow>
        </w:rPr>
        <w:t>(9)</w:t>
      </w:r>
    </w:p>
    <w:p w14:paraId="33174E04" w14:textId="662382F0" w:rsidR="0043074B" w:rsidRPr="0043074B" w:rsidRDefault="0043074B" w:rsidP="0043074B">
      <w:pPr>
        <w:widowControl w:val="0"/>
        <w:autoSpaceDE w:val="0"/>
        <w:autoSpaceDN w:val="0"/>
        <w:adjustRightInd w:val="0"/>
        <w:jc w:val="center"/>
        <w:rPr>
          <w:rFonts w:ascii="Arial" w:hAnsi="Arial" w:cs="Arial"/>
          <w:sz w:val="28"/>
          <w:szCs w:val="28"/>
          <w14:shadow w14:blurRad="50800" w14:dist="38100" w14:dir="2700000" w14:sx="100000" w14:sy="100000" w14:kx="0" w14:ky="0" w14:algn="tl">
            <w14:srgbClr w14:val="000000">
              <w14:alpha w14:val="60000"/>
            </w14:srgbClr>
          </w14:shadow>
          <w14:textFill>
            <w14:solidFill>
              <w14:srgbClr w14:val="FFFFFF"/>
            </w14:solidFill>
          </w14:textFill>
        </w:rPr>
      </w:pPr>
      <w:r w:rsidRPr="0043074B">
        <w:rPr>
          <w:rFonts w:ascii="SMIcons" w:hAnsi="SMIcons" w:cs="SMIcons"/>
          <w:sz w:val="28"/>
          <w:szCs w:val="28"/>
          <w14:shadow w14:blurRad="50800" w14:dist="38100" w14:dir="2700000" w14:sx="100000" w14:sy="100000" w14:kx="0" w14:ky="0" w14:algn="tl">
            <w14:srgbClr w14:val="000000">
              <w14:alpha w14:val="60000"/>
            </w14:srgbClr>
          </w14:shadow>
          <w14:textFill>
            <w14:solidFill>
              <w14:srgbClr w14:val="FFFFFF"/>
            </w14:solidFill>
          </w14:textFill>
        </w:rPr>
        <w:t>s</w:t>
      </w:r>
    </w:p>
    <w:p w14:paraId="2018CC4B" w14:textId="77777777" w:rsidR="0043074B" w:rsidRDefault="0043074B" w:rsidP="0043074B">
      <w:pPr>
        <w:widowControl w:val="0"/>
        <w:autoSpaceDE w:val="0"/>
        <w:autoSpaceDN w:val="0"/>
        <w:adjustRightInd w:val="0"/>
        <w:rPr>
          <w:rFonts w:ascii="Arial" w:hAnsi="Arial" w:cs="Arial"/>
          <w:color w:val="878787"/>
        </w:rPr>
      </w:pPr>
      <w:r w:rsidRPr="0043074B">
        <w:rPr>
          <w:rFonts w:ascii="Arial" w:hAnsi="Arial" w:cs="Arial"/>
          <w:b/>
          <w:bCs/>
          <w:color w:val="262626"/>
          <w:sz w:val="22"/>
          <w:szCs w:val="22"/>
          <w14:shadow w14:blurRad="50800" w14:dist="38100" w14:dir="2700000" w14:sx="100000" w14:sy="100000" w14:kx="0" w14:ky="0" w14:algn="tl">
            <w14:srgbClr w14:val="000000">
              <w14:alpha w14:val="60000"/>
            </w14:srgbClr>
          </w14:shadow>
        </w:rPr>
        <w:t>Categorize as... Filter by Category</w:t>
      </w:r>
    </w:p>
    <w:p w14:paraId="72620EBE" w14:textId="77777777" w:rsidR="0043074B" w:rsidRDefault="0043074B" w:rsidP="0043074B">
      <w:pPr>
        <w:widowControl w:val="0"/>
        <w:autoSpaceDE w:val="0"/>
        <w:autoSpaceDN w:val="0"/>
        <w:adjustRightInd w:val="0"/>
        <w:rPr>
          <w:rFonts w:ascii="Arial" w:hAnsi="Arial" w:cs="Arial"/>
          <w:color w:val="878787"/>
        </w:rPr>
      </w:pPr>
      <w:r>
        <w:rPr>
          <w:rFonts w:ascii="Arial" w:hAnsi="Arial" w:cs="Arial"/>
          <w:color w:val="757575"/>
          <w:sz w:val="22"/>
          <w:szCs w:val="22"/>
        </w:rPr>
        <w:t xml:space="preserve">Showing </w:t>
      </w:r>
      <w:r>
        <w:rPr>
          <w:rFonts w:ascii="Arial" w:hAnsi="Arial" w:cs="Arial"/>
          <w:b/>
          <w:bCs/>
          <w:color w:val="757575"/>
          <w:sz w:val="22"/>
          <w:szCs w:val="22"/>
        </w:rPr>
        <w:t>9</w:t>
      </w:r>
      <w:r>
        <w:rPr>
          <w:rFonts w:ascii="Arial" w:hAnsi="Arial" w:cs="Arial"/>
          <w:color w:val="757575"/>
          <w:sz w:val="22"/>
          <w:szCs w:val="22"/>
        </w:rPr>
        <w:t xml:space="preserve"> responses</w:t>
      </w:r>
    </w:p>
    <w:p w14:paraId="36DC8363"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262626"/>
        </w:rPr>
        <w:t>john doe</w:t>
      </w:r>
    </w:p>
    <w:p w14:paraId="44A94A40"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757575"/>
          <w:sz w:val="22"/>
          <w:szCs w:val="22"/>
        </w:rPr>
        <w:t>1/29/2017 2:51 PM</w:t>
      </w:r>
      <w:r>
        <w:rPr>
          <w:rFonts w:ascii="Arial" w:hAnsi="Arial" w:cs="Arial"/>
          <w:color w:val="262626"/>
        </w:rPr>
        <w:t xml:space="preserve"> </w:t>
      </w:r>
      <w:hyperlink r:id="rId5" w:history="1">
        <w:r>
          <w:rPr>
            <w:rFonts w:ascii="Arial" w:hAnsi="Arial" w:cs="Arial"/>
            <w:color w:val="0F7778"/>
            <w:sz w:val="22"/>
            <w:szCs w:val="22"/>
          </w:rPr>
          <w:t>View respondent's answers</w:t>
        </w:r>
      </w:hyperlink>
    </w:p>
    <w:p w14:paraId="2D92588F"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262626"/>
        </w:rPr>
        <w:t>John Brown</w:t>
      </w:r>
    </w:p>
    <w:p w14:paraId="625C4196"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757575"/>
          <w:sz w:val="22"/>
          <w:szCs w:val="22"/>
        </w:rPr>
        <w:t>1/29/2017 6:15 AM</w:t>
      </w:r>
      <w:r>
        <w:rPr>
          <w:rFonts w:ascii="Arial" w:hAnsi="Arial" w:cs="Arial"/>
          <w:color w:val="262626"/>
        </w:rPr>
        <w:t xml:space="preserve"> </w:t>
      </w:r>
      <w:hyperlink r:id="rId6" w:history="1">
        <w:r>
          <w:rPr>
            <w:rFonts w:ascii="Arial" w:hAnsi="Arial" w:cs="Arial"/>
            <w:color w:val="0F7778"/>
            <w:sz w:val="22"/>
            <w:szCs w:val="22"/>
          </w:rPr>
          <w:t>View respondent's answers</w:t>
        </w:r>
      </w:hyperlink>
    </w:p>
    <w:p w14:paraId="084CF6F4"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262626"/>
        </w:rPr>
        <w:t>Lynette Farr</w:t>
      </w:r>
    </w:p>
    <w:p w14:paraId="0BAAB1DB"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757575"/>
          <w:sz w:val="22"/>
          <w:szCs w:val="22"/>
        </w:rPr>
        <w:t>1/28/2017 10:01 PM</w:t>
      </w:r>
      <w:r>
        <w:rPr>
          <w:rFonts w:ascii="Arial" w:hAnsi="Arial" w:cs="Arial"/>
          <w:color w:val="262626"/>
        </w:rPr>
        <w:t xml:space="preserve"> </w:t>
      </w:r>
      <w:hyperlink r:id="rId7" w:history="1">
        <w:r>
          <w:rPr>
            <w:rFonts w:ascii="Arial" w:hAnsi="Arial" w:cs="Arial"/>
            <w:color w:val="0F7778"/>
            <w:sz w:val="22"/>
            <w:szCs w:val="22"/>
          </w:rPr>
          <w:t>View respondent's answers</w:t>
        </w:r>
      </w:hyperlink>
    </w:p>
    <w:p w14:paraId="2E75CF6A"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262626"/>
        </w:rPr>
        <w:t>Jane Doe</w:t>
      </w:r>
    </w:p>
    <w:p w14:paraId="78A2D977"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757575"/>
          <w:sz w:val="22"/>
          <w:szCs w:val="22"/>
        </w:rPr>
        <w:t>1/28/2017 8:25 PM</w:t>
      </w:r>
      <w:r>
        <w:rPr>
          <w:rFonts w:ascii="Arial" w:hAnsi="Arial" w:cs="Arial"/>
          <w:color w:val="262626"/>
        </w:rPr>
        <w:t xml:space="preserve"> </w:t>
      </w:r>
      <w:hyperlink r:id="rId8" w:history="1">
        <w:r>
          <w:rPr>
            <w:rFonts w:ascii="Arial" w:hAnsi="Arial" w:cs="Arial"/>
            <w:color w:val="0F7778"/>
            <w:sz w:val="22"/>
            <w:szCs w:val="22"/>
          </w:rPr>
          <w:t>View respondent's answers</w:t>
        </w:r>
      </w:hyperlink>
    </w:p>
    <w:p w14:paraId="1A7DA0C5"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262626"/>
        </w:rPr>
        <w:t>Ellie Don</w:t>
      </w:r>
    </w:p>
    <w:p w14:paraId="608D66D4"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757575"/>
          <w:sz w:val="22"/>
          <w:szCs w:val="22"/>
        </w:rPr>
        <w:t>1/28/2017 8:09 PM</w:t>
      </w:r>
      <w:r>
        <w:rPr>
          <w:rFonts w:ascii="Arial" w:hAnsi="Arial" w:cs="Arial"/>
          <w:color w:val="262626"/>
        </w:rPr>
        <w:t xml:space="preserve"> </w:t>
      </w:r>
      <w:hyperlink r:id="rId9" w:history="1">
        <w:r>
          <w:rPr>
            <w:rFonts w:ascii="Arial" w:hAnsi="Arial" w:cs="Arial"/>
            <w:color w:val="0F7778"/>
            <w:sz w:val="22"/>
            <w:szCs w:val="22"/>
          </w:rPr>
          <w:t>View respondent's answers</w:t>
        </w:r>
      </w:hyperlink>
    </w:p>
    <w:p w14:paraId="2BAEB4E0"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262626"/>
        </w:rPr>
        <w:t>Stephanie Carbaugh</w:t>
      </w:r>
    </w:p>
    <w:p w14:paraId="685DB164"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757575"/>
          <w:sz w:val="22"/>
          <w:szCs w:val="22"/>
        </w:rPr>
        <w:t>1/28/2017 6:59 PM</w:t>
      </w:r>
      <w:r>
        <w:rPr>
          <w:rFonts w:ascii="Arial" w:hAnsi="Arial" w:cs="Arial"/>
          <w:color w:val="262626"/>
        </w:rPr>
        <w:t xml:space="preserve"> </w:t>
      </w:r>
      <w:hyperlink r:id="rId10" w:history="1">
        <w:r>
          <w:rPr>
            <w:rFonts w:ascii="Arial" w:hAnsi="Arial" w:cs="Arial"/>
            <w:color w:val="0F7778"/>
            <w:sz w:val="22"/>
            <w:szCs w:val="22"/>
          </w:rPr>
          <w:t>View respondent's answers</w:t>
        </w:r>
      </w:hyperlink>
    </w:p>
    <w:p w14:paraId="6D6B361F"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262626"/>
        </w:rPr>
        <w:t>Perry Blankenship</w:t>
      </w:r>
    </w:p>
    <w:p w14:paraId="45083993"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757575"/>
          <w:sz w:val="22"/>
          <w:szCs w:val="22"/>
        </w:rPr>
        <w:t>1/28/2017 6:49 PM</w:t>
      </w:r>
      <w:r>
        <w:rPr>
          <w:rFonts w:ascii="Arial" w:hAnsi="Arial" w:cs="Arial"/>
          <w:color w:val="262626"/>
        </w:rPr>
        <w:t xml:space="preserve"> </w:t>
      </w:r>
      <w:hyperlink r:id="rId11" w:history="1">
        <w:r>
          <w:rPr>
            <w:rFonts w:ascii="Arial" w:hAnsi="Arial" w:cs="Arial"/>
            <w:color w:val="0F7778"/>
            <w:sz w:val="22"/>
            <w:szCs w:val="22"/>
          </w:rPr>
          <w:t>View respondent's answers</w:t>
        </w:r>
      </w:hyperlink>
    </w:p>
    <w:p w14:paraId="67958F0C"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262626"/>
        </w:rPr>
        <w:t>Kara Proffit</w:t>
      </w:r>
    </w:p>
    <w:p w14:paraId="6F9DA69C"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757575"/>
          <w:sz w:val="22"/>
          <w:szCs w:val="22"/>
        </w:rPr>
        <w:t>1/28/2017 6:24 PM</w:t>
      </w:r>
      <w:r>
        <w:rPr>
          <w:rFonts w:ascii="Arial" w:hAnsi="Arial" w:cs="Arial"/>
          <w:color w:val="262626"/>
        </w:rPr>
        <w:t xml:space="preserve"> </w:t>
      </w:r>
      <w:hyperlink r:id="rId12" w:history="1">
        <w:r>
          <w:rPr>
            <w:rFonts w:ascii="Arial" w:hAnsi="Arial" w:cs="Arial"/>
            <w:color w:val="0F7778"/>
            <w:sz w:val="22"/>
            <w:szCs w:val="22"/>
          </w:rPr>
          <w:t>View respondent's answers</w:t>
        </w:r>
      </w:hyperlink>
    </w:p>
    <w:p w14:paraId="0E0D940E"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262626"/>
        </w:rPr>
        <w:t>Elizabeth Bowyer</w:t>
      </w:r>
    </w:p>
    <w:p w14:paraId="39F5876C"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757575"/>
          <w:sz w:val="22"/>
          <w:szCs w:val="22"/>
        </w:rPr>
        <w:t>1/28/2017 5:44 PM</w:t>
      </w:r>
      <w:r>
        <w:rPr>
          <w:rFonts w:ascii="Arial" w:hAnsi="Arial" w:cs="Arial"/>
          <w:color w:val="262626"/>
        </w:rPr>
        <w:t xml:space="preserve"> </w:t>
      </w:r>
      <w:hyperlink r:id="rId13" w:history="1">
        <w:r>
          <w:rPr>
            <w:rFonts w:ascii="Arial" w:hAnsi="Arial" w:cs="Arial"/>
            <w:color w:val="0F7778"/>
            <w:sz w:val="22"/>
            <w:szCs w:val="22"/>
          </w:rPr>
          <w:t>View respondent's answers</w:t>
        </w:r>
      </w:hyperlink>
    </w:p>
    <w:p w14:paraId="1B5905C4" w14:textId="77777777" w:rsidR="0043074B" w:rsidRDefault="0043074B" w:rsidP="0043074B">
      <w:pPr>
        <w:widowControl w:val="0"/>
        <w:autoSpaceDE w:val="0"/>
        <w:autoSpaceDN w:val="0"/>
        <w:adjustRightInd w:val="0"/>
        <w:rPr>
          <w:rFonts w:ascii="Arial" w:hAnsi="Arial" w:cs="Arial"/>
          <w:color w:val="878787"/>
        </w:rPr>
      </w:pPr>
    </w:p>
    <w:p w14:paraId="413EE747" w14:textId="77777777" w:rsidR="0043074B" w:rsidRDefault="0043074B" w:rsidP="0043074B">
      <w:pPr>
        <w:widowControl w:val="0"/>
        <w:autoSpaceDE w:val="0"/>
        <w:autoSpaceDN w:val="0"/>
        <w:adjustRightInd w:val="0"/>
        <w:rPr>
          <w:rFonts w:ascii="Arial" w:hAnsi="Arial" w:cs="Arial"/>
          <w:color w:val="878787"/>
        </w:rPr>
      </w:pPr>
    </w:p>
    <w:p w14:paraId="253B55AD" w14:textId="77777777" w:rsidR="0043074B" w:rsidRPr="0043074B" w:rsidRDefault="0043074B" w:rsidP="0043074B">
      <w:pPr>
        <w:widowControl w:val="0"/>
        <w:autoSpaceDE w:val="0"/>
        <w:autoSpaceDN w:val="0"/>
        <w:adjustRightInd w:val="0"/>
        <w:rPr>
          <w:rFonts w:ascii="Arial" w:hAnsi="Arial" w:cs="Arial"/>
          <w:b/>
          <w:bCs/>
          <w:color w:val="878787"/>
          <w:sz w:val="28"/>
          <w:szCs w:val="28"/>
          <w14:shadow w14:blurRad="50800" w14:dist="38100" w14:dir="2700000" w14:sx="100000" w14:sy="100000" w14:kx="0" w14:ky="0" w14:algn="tl">
            <w14:srgbClr w14:val="000000">
              <w14:alpha w14:val="60000"/>
            </w14:srgbClr>
          </w14:shadow>
        </w:rPr>
      </w:pPr>
      <w:r w:rsidRPr="0043074B">
        <w:rPr>
          <w:rFonts w:ascii="Arial" w:hAnsi="Arial" w:cs="Arial"/>
          <w:b/>
          <w:bCs/>
          <w:color w:val="878787"/>
          <w:sz w:val="28"/>
          <w:szCs w:val="28"/>
          <w14:shadow w14:blurRad="50800" w14:dist="38100" w14:dir="2700000" w14:sx="100000" w14:sy="100000" w14:kx="0" w14:ky="0" w14:algn="tl">
            <w14:srgbClr w14:val="000000">
              <w14:alpha w14:val="60000"/>
            </w14:srgbClr>
          </w14:shadow>
        </w:rPr>
        <w:t>Q2</w:t>
      </w:r>
    </w:p>
    <w:p w14:paraId="2D00A7BC" w14:textId="77777777" w:rsidR="0043074B" w:rsidRPr="0043074B" w:rsidRDefault="0043074B" w:rsidP="0043074B">
      <w:pPr>
        <w:widowControl w:val="0"/>
        <w:autoSpaceDE w:val="0"/>
        <w:autoSpaceDN w:val="0"/>
        <w:adjustRightInd w:val="0"/>
        <w:rPr>
          <w:rFonts w:ascii="Times New Roman" w:hAnsi="Times New Roman" w:cs="Times New Roman"/>
          <w:b/>
          <w:bCs/>
          <w:color w:val="262626"/>
        </w:rPr>
      </w:pPr>
      <w:r w:rsidRPr="0043074B">
        <w:rPr>
          <w:rFonts w:ascii="Times New Roman" w:hAnsi="Times New Roman" w:cs="Times New Roman"/>
          <w:b/>
          <w:bCs/>
          <w:color w:val="262626"/>
        </w:rPr>
        <w:t>What is your son/daughter's first and last name? </w:t>
      </w:r>
    </w:p>
    <w:p w14:paraId="0D2F9378" w14:textId="77777777" w:rsidR="0043074B" w:rsidRDefault="0043074B" w:rsidP="0043074B">
      <w:pPr>
        <w:widowControl w:val="0"/>
        <w:numPr>
          <w:ilvl w:val="0"/>
          <w:numId w:val="2"/>
        </w:numPr>
        <w:tabs>
          <w:tab w:val="left" w:pos="220"/>
          <w:tab w:val="left" w:pos="720"/>
        </w:tabs>
        <w:autoSpaceDE w:val="0"/>
        <w:autoSpaceDN w:val="0"/>
        <w:adjustRightInd w:val="0"/>
        <w:ind w:hanging="720"/>
        <w:jc w:val="center"/>
        <w:rPr>
          <w:rFonts w:ascii="Arial" w:hAnsi="Arial" w:cs="Arial"/>
          <w:b/>
          <w:bCs/>
          <w:color w:val="878787"/>
          <w:sz w:val="28"/>
          <w:szCs w:val="28"/>
        </w:rPr>
      </w:pPr>
      <w:r>
        <w:rPr>
          <w:rFonts w:ascii="Arial" w:hAnsi="Arial" w:cs="Arial"/>
          <w:b/>
          <w:bCs/>
          <w:color w:val="878787"/>
          <w:kern w:val="1"/>
          <w:sz w:val="22"/>
          <w:szCs w:val="22"/>
        </w:rPr>
        <w:tab/>
      </w:r>
      <w:r>
        <w:rPr>
          <w:rFonts w:ascii="Arial" w:hAnsi="Arial" w:cs="Arial"/>
          <w:b/>
          <w:bCs/>
          <w:color w:val="878787"/>
          <w:kern w:val="1"/>
          <w:sz w:val="22"/>
          <w:szCs w:val="22"/>
        </w:rPr>
        <w:tab/>
      </w:r>
      <w:r>
        <w:rPr>
          <w:rFonts w:ascii="Arial" w:hAnsi="Arial" w:cs="Arial"/>
          <w:b/>
          <w:bCs/>
          <w:color w:val="878787"/>
          <w:sz w:val="22"/>
          <w:szCs w:val="22"/>
        </w:rPr>
        <w:t>Answered: 8 Skipped: 2</w:t>
      </w:r>
    </w:p>
    <w:p w14:paraId="293EABA7" w14:textId="7B632D57" w:rsidR="0043074B" w:rsidRDefault="0043074B" w:rsidP="0043074B">
      <w:pPr>
        <w:widowControl w:val="0"/>
        <w:autoSpaceDE w:val="0"/>
        <w:autoSpaceDN w:val="0"/>
        <w:adjustRightInd w:val="0"/>
        <w:rPr>
          <w:rFonts w:ascii="Arial" w:hAnsi="Arial" w:cs="Arial"/>
          <w:color w:val="A5A59C"/>
        </w:rPr>
      </w:pPr>
      <w:r w:rsidRPr="0043074B">
        <w:rPr>
          <w:rFonts w:ascii="SMIcons" w:hAnsi="SMIcons" w:cs="SMIcons"/>
          <w:color w:val="262626"/>
          <w14:shadow w14:blurRad="50800" w14:dist="38100" w14:dir="2700000" w14:sx="100000" w14:sy="100000" w14:kx="0" w14:ky="0" w14:algn="tl">
            <w14:srgbClr w14:val="000000">
              <w14:alpha w14:val="60000"/>
            </w14:srgbClr>
          </w14:shadow>
        </w:rPr>
        <w:t>w</w:t>
      </w:r>
      <w:r w:rsidRPr="0043074B">
        <w:rPr>
          <w:rFonts w:ascii="Arial" w:hAnsi="Arial" w:cs="Arial"/>
          <w:b/>
          <w:bCs/>
          <w:color w:val="262626"/>
          <w14:shadow w14:blurRad="50800" w14:dist="38100" w14:dir="2700000" w14:sx="100000" w14:sy="100000" w14:kx="0" w14:ky="0" w14:algn="tl">
            <w14:srgbClr w14:val="000000">
              <w14:alpha w14:val="60000"/>
            </w14:srgbClr>
          </w14:shadow>
        </w:rPr>
        <w:t xml:space="preserve"> Responses </w:t>
      </w:r>
      <w:r w:rsidRPr="0043074B">
        <w:rPr>
          <w:rFonts w:ascii="Arial" w:hAnsi="Arial" w:cs="Arial"/>
          <w:color w:val="262626"/>
          <w14:shadow w14:blurRad="50800" w14:dist="38100" w14:dir="2700000" w14:sx="100000" w14:sy="100000" w14:kx="0" w14:ky="0" w14:algn="tl">
            <w14:srgbClr w14:val="000000">
              <w14:alpha w14:val="60000"/>
            </w14:srgbClr>
          </w14:shadow>
        </w:rPr>
        <w:t>(8)</w:t>
      </w:r>
    </w:p>
    <w:p w14:paraId="519EBB05" w14:textId="26CF61FC" w:rsidR="0043074B" w:rsidRPr="0043074B" w:rsidRDefault="0043074B" w:rsidP="0043074B">
      <w:pPr>
        <w:widowControl w:val="0"/>
        <w:autoSpaceDE w:val="0"/>
        <w:autoSpaceDN w:val="0"/>
        <w:adjustRightInd w:val="0"/>
        <w:jc w:val="center"/>
        <w:rPr>
          <w:rFonts w:ascii="Arial" w:hAnsi="Arial" w:cs="Arial"/>
          <w:sz w:val="28"/>
          <w:szCs w:val="28"/>
          <w14:shadow w14:blurRad="50800" w14:dist="38100" w14:dir="2700000" w14:sx="100000" w14:sy="100000" w14:kx="0" w14:ky="0" w14:algn="tl">
            <w14:srgbClr w14:val="000000">
              <w14:alpha w14:val="60000"/>
            </w14:srgbClr>
          </w14:shadow>
          <w14:textFill>
            <w14:solidFill>
              <w14:srgbClr w14:val="FFFFFF"/>
            </w14:solidFill>
          </w14:textFill>
        </w:rPr>
      </w:pPr>
      <w:r w:rsidRPr="0043074B">
        <w:rPr>
          <w:rFonts w:ascii="SMIcons" w:hAnsi="SMIcons" w:cs="SMIcons"/>
          <w:sz w:val="28"/>
          <w:szCs w:val="28"/>
          <w14:shadow w14:blurRad="50800" w14:dist="38100" w14:dir="2700000" w14:sx="100000" w14:sy="100000" w14:kx="0" w14:ky="0" w14:algn="tl">
            <w14:srgbClr w14:val="000000">
              <w14:alpha w14:val="60000"/>
            </w14:srgbClr>
          </w14:shadow>
          <w14:textFill>
            <w14:solidFill>
              <w14:srgbClr w14:val="FFFFFF"/>
            </w14:solidFill>
          </w14:textFill>
        </w:rPr>
        <w:t>s</w:t>
      </w:r>
    </w:p>
    <w:p w14:paraId="51799159" w14:textId="77777777" w:rsidR="0043074B" w:rsidRDefault="0043074B" w:rsidP="0043074B">
      <w:pPr>
        <w:widowControl w:val="0"/>
        <w:autoSpaceDE w:val="0"/>
        <w:autoSpaceDN w:val="0"/>
        <w:adjustRightInd w:val="0"/>
        <w:rPr>
          <w:rFonts w:ascii="Arial" w:hAnsi="Arial" w:cs="Arial"/>
          <w:color w:val="878787"/>
        </w:rPr>
      </w:pPr>
      <w:r w:rsidRPr="0043074B">
        <w:rPr>
          <w:rFonts w:ascii="Arial" w:hAnsi="Arial" w:cs="Arial"/>
          <w:b/>
          <w:bCs/>
          <w:color w:val="262626"/>
          <w:sz w:val="22"/>
          <w:szCs w:val="22"/>
          <w14:shadow w14:blurRad="50800" w14:dist="38100" w14:dir="2700000" w14:sx="100000" w14:sy="100000" w14:kx="0" w14:ky="0" w14:algn="tl">
            <w14:srgbClr w14:val="000000">
              <w14:alpha w14:val="60000"/>
            </w14:srgbClr>
          </w14:shadow>
        </w:rPr>
        <w:t>Categorize as... Filter by Category</w:t>
      </w:r>
    </w:p>
    <w:p w14:paraId="3FC9D7B4" w14:textId="77777777" w:rsidR="0043074B" w:rsidRDefault="0043074B" w:rsidP="0043074B">
      <w:pPr>
        <w:widowControl w:val="0"/>
        <w:autoSpaceDE w:val="0"/>
        <w:autoSpaceDN w:val="0"/>
        <w:adjustRightInd w:val="0"/>
        <w:rPr>
          <w:rFonts w:ascii="Arial" w:hAnsi="Arial" w:cs="Arial"/>
          <w:color w:val="878787"/>
        </w:rPr>
      </w:pPr>
      <w:r>
        <w:rPr>
          <w:rFonts w:ascii="Arial" w:hAnsi="Arial" w:cs="Arial"/>
          <w:color w:val="757575"/>
          <w:sz w:val="22"/>
          <w:szCs w:val="22"/>
        </w:rPr>
        <w:t xml:space="preserve">Showing </w:t>
      </w:r>
      <w:r>
        <w:rPr>
          <w:rFonts w:ascii="Arial" w:hAnsi="Arial" w:cs="Arial"/>
          <w:b/>
          <w:bCs/>
          <w:color w:val="757575"/>
          <w:sz w:val="22"/>
          <w:szCs w:val="22"/>
        </w:rPr>
        <w:t>8</w:t>
      </w:r>
      <w:r>
        <w:rPr>
          <w:rFonts w:ascii="Arial" w:hAnsi="Arial" w:cs="Arial"/>
          <w:color w:val="757575"/>
          <w:sz w:val="22"/>
          <w:szCs w:val="22"/>
        </w:rPr>
        <w:t xml:space="preserve"> responses</w:t>
      </w:r>
    </w:p>
    <w:p w14:paraId="3D64DC19"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262626"/>
        </w:rPr>
        <w:t>john doe jr</w:t>
      </w:r>
    </w:p>
    <w:p w14:paraId="615C7E67"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757575"/>
          <w:sz w:val="22"/>
          <w:szCs w:val="22"/>
        </w:rPr>
        <w:t>1/29/2017 2:51 PM</w:t>
      </w:r>
      <w:r>
        <w:rPr>
          <w:rFonts w:ascii="Arial" w:hAnsi="Arial" w:cs="Arial"/>
          <w:color w:val="262626"/>
        </w:rPr>
        <w:t xml:space="preserve"> </w:t>
      </w:r>
      <w:hyperlink r:id="rId14" w:history="1">
        <w:r>
          <w:rPr>
            <w:rFonts w:ascii="Arial" w:hAnsi="Arial" w:cs="Arial"/>
            <w:color w:val="0F7778"/>
            <w:sz w:val="22"/>
            <w:szCs w:val="22"/>
          </w:rPr>
          <w:t>View respondent's answers</w:t>
        </w:r>
      </w:hyperlink>
    </w:p>
    <w:p w14:paraId="346A0EA9"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262626"/>
        </w:rPr>
        <w:t>Erica Farr</w:t>
      </w:r>
    </w:p>
    <w:p w14:paraId="63C129AE"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757575"/>
          <w:sz w:val="22"/>
          <w:szCs w:val="22"/>
        </w:rPr>
        <w:t>1/28/2017 10:01 PM</w:t>
      </w:r>
      <w:r>
        <w:rPr>
          <w:rFonts w:ascii="Arial" w:hAnsi="Arial" w:cs="Arial"/>
          <w:color w:val="262626"/>
        </w:rPr>
        <w:t xml:space="preserve"> </w:t>
      </w:r>
      <w:hyperlink r:id="rId15" w:history="1">
        <w:r>
          <w:rPr>
            <w:rFonts w:ascii="Arial" w:hAnsi="Arial" w:cs="Arial"/>
            <w:color w:val="0F7778"/>
            <w:sz w:val="22"/>
            <w:szCs w:val="22"/>
          </w:rPr>
          <w:t>View respondent's answers</w:t>
        </w:r>
      </w:hyperlink>
    </w:p>
    <w:p w14:paraId="0468F293"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262626"/>
        </w:rPr>
        <w:t>John Doe</w:t>
      </w:r>
    </w:p>
    <w:p w14:paraId="492E9644"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757575"/>
          <w:sz w:val="22"/>
          <w:szCs w:val="22"/>
        </w:rPr>
        <w:t>1/28/2017 8:25 PM</w:t>
      </w:r>
      <w:r>
        <w:rPr>
          <w:rFonts w:ascii="Arial" w:hAnsi="Arial" w:cs="Arial"/>
          <w:color w:val="262626"/>
        </w:rPr>
        <w:t xml:space="preserve"> </w:t>
      </w:r>
      <w:hyperlink r:id="rId16" w:history="1">
        <w:r>
          <w:rPr>
            <w:rFonts w:ascii="Arial" w:hAnsi="Arial" w:cs="Arial"/>
            <w:color w:val="0F7778"/>
            <w:sz w:val="22"/>
            <w:szCs w:val="22"/>
          </w:rPr>
          <w:t>View respondent's answers</w:t>
        </w:r>
      </w:hyperlink>
    </w:p>
    <w:p w14:paraId="1B4796A2"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262626"/>
        </w:rPr>
        <w:t>Izekial Don</w:t>
      </w:r>
    </w:p>
    <w:p w14:paraId="246A75DB"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757575"/>
          <w:sz w:val="22"/>
          <w:szCs w:val="22"/>
        </w:rPr>
        <w:t>1/28/2017 8:09 PM</w:t>
      </w:r>
      <w:r>
        <w:rPr>
          <w:rFonts w:ascii="Arial" w:hAnsi="Arial" w:cs="Arial"/>
          <w:color w:val="262626"/>
        </w:rPr>
        <w:t xml:space="preserve"> </w:t>
      </w:r>
      <w:hyperlink r:id="rId17" w:history="1">
        <w:r>
          <w:rPr>
            <w:rFonts w:ascii="Arial" w:hAnsi="Arial" w:cs="Arial"/>
            <w:color w:val="0F7778"/>
            <w:sz w:val="22"/>
            <w:szCs w:val="22"/>
          </w:rPr>
          <w:t>View respondent's answers</w:t>
        </w:r>
      </w:hyperlink>
    </w:p>
    <w:p w14:paraId="23382475"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262626"/>
        </w:rPr>
        <w:t>Annabelle Carbaugh</w:t>
      </w:r>
    </w:p>
    <w:p w14:paraId="3BDB6470"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757575"/>
          <w:sz w:val="22"/>
          <w:szCs w:val="22"/>
        </w:rPr>
        <w:t>1/28/2017 6:59 PM</w:t>
      </w:r>
      <w:r>
        <w:rPr>
          <w:rFonts w:ascii="Arial" w:hAnsi="Arial" w:cs="Arial"/>
          <w:color w:val="262626"/>
        </w:rPr>
        <w:t xml:space="preserve"> </w:t>
      </w:r>
      <w:hyperlink r:id="rId18" w:history="1">
        <w:r>
          <w:rPr>
            <w:rFonts w:ascii="Arial" w:hAnsi="Arial" w:cs="Arial"/>
            <w:color w:val="0F7778"/>
            <w:sz w:val="22"/>
            <w:szCs w:val="22"/>
          </w:rPr>
          <w:t>View respondent's answers</w:t>
        </w:r>
      </w:hyperlink>
    </w:p>
    <w:p w14:paraId="6AA8DE8C"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262626"/>
        </w:rPr>
        <w:t>Sarah</w:t>
      </w:r>
    </w:p>
    <w:p w14:paraId="6B6E9419"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757575"/>
          <w:sz w:val="22"/>
          <w:szCs w:val="22"/>
        </w:rPr>
        <w:t>1/28/2017 6:49 PM</w:t>
      </w:r>
      <w:r>
        <w:rPr>
          <w:rFonts w:ascii="Arial" w:hAnsi="Arial" w:cs="Arial"/>
          <w:color w:val="262626"/>
        </w:rPr>
        <w:t xml:space="preserve"> </w:t>
      </w:r>
      <w:hyperlink r:id="rId19" w:history="1">
        <w:r>
          <w:rPr>
            <w:rFonts w:ascii="Arial" w:hAnsi="Arial" w:cs="Arial"/>
            <w:color w:val="0F7778"/>
            <w:sz w:val="22"/>
            <w:szCs w:val="22"/>
          </w:rPr>
          <w:t>View respondent's answers</w:t>
        </w:r>
      </w:hyperlink>
    </w:p>
    <w:p w14:paraId="0C346ADC"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262626"/>
        </w:rPr>
        <w:t>Don't have Children</w:t>
      </w:r>
    </w:p>
    <w:p w14:paraId="51F4436D"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757575"/>
          <w:sz w:val="22"/>
          <w:szCs w:val="22"/>
        </w:rPr>
        <w:t>1/28/2017 6:24 PM</w:t>
      </w:r>
      <w:r>
        <w:rPr>
          <w:rFonts w:ascii="Arial" w:hAnsi="Arial" w:cs="Arial"/>
          <w:color w:val="262626"/>
        </w:rPr>
        <w:t xml:space="preserve"> </w:t>
      </w:r>
      <w:hyperlink r:id="rId20" w:history="1">
        <w:r>
          <w:rPr>
            <w:rFonts w:ascii="Arial" w:hAnsi="Arial" w:cs="Arial"/>
            <w:color w:val="0F7778"/>
            <w:sz w:val="22"/>
            <w:szCs w:val="22"/>
          </w:rPr>
          <w:t>View respondent's answers</w:t>
        </w:r>
      </w:hyperlink>
    </w:p>
    <w:p w14:paraId="22CB8DB5"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262626"/>
        </w:rPr>
        <w:t>Finn Bowyer</w:t>
      </w:r>
    </w:p>
    <w:p w14:paraId="76081BD0"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757575"/>
          <w:sz w:val="22"/>
          <w:szCs w:val="22"/>
        </w:rPr>
        <w:t>1/28/2017 5:44 PM</w:t>
      </w:r>
      <w:r>
        <w:rPr>
          <w:rFonts w:ascii="Arial" w:hAnsi="Arial" w:cs="Arial"/>
          <w:color w:val="262626"/>
        </w:rPr>
        <w:t xml:space="preserve"> </w:t>
      </w:r>
      <w:hyperlink r:id="rId21" w:history="1">
        <w:r>
          <w:rPr>
            <w:rFonts w:ascii="Arial" w:hAnsi="Arial" w:cs="Arial"/>
            <w:color w:val="0F7778"/>
            <w:sz w:val="22"/>
            <w:szCs w:val="22"/>
          </w:rPr>
          <w:t>View respondent's answers</w:t>
        </w:r>
      </w:hyperlink>
    </w:p>
    <w:p w14:paraId="301FEA35" w14:textId="77777777" w:rsidR="0043074B" w:rsidRDefault="0043074B" w:rsidP="0043074B">
      <w:pPr>
        <w:widowControl w:val="0"/>
        <w:autoSpaceDE w:val="0"/>
        <w:autoSpaceDN w:val="0"/>
        <w:adjustRightInd w:val="0"/>
        <w:rPr>
          <w:rFonts w:ascii="Arial" w:hAnsi="Arial" w:cs="Arial"/>
          <w:color w:val="878787"/>
        </w:rPr>
      </w:pPr>
    </w:p>
    <w:p w14:paraId="5368BF9B" w14:textId="77777777" w:rsidR="0043074B" w:rsidRDefault="0043074B" w:rsidP="0043074B">
      <w:pPr>
        <w:widowControl w:val="0"/>
        <w:autoSpaceDE w:val="0"/>
        <w:autoSpaceDN w:val="0"/>
        <w:adjustRightInd w:val="0"/>
        <w:rPr>
          <w:rFonts w:ascii="Arial" w:hAnsi="Arial" w:cs="Arial"/>
          <w:color w:val="878787"/>
        </w:rPr>
      </w:pPr>
    </w:p>
    <w:p w14:paraId="748B7AAB" w14:textId="77777777" w:rsidR="0043074B" w:rsidRPr="0043074B" w:rsidRDefault="0043074B" w:rsidP="0043074B">
      <w:pPr>
        <w:widowControl w:val="0"/>
        <w:autoSpaceDE w:val="0"/>
        <w:autoSpaceDN w:val="0"/>
        <w:adjustRightInd w:val="0"/>
        <w:rPr>
          <w:rFonts w:ascii="Arial" w:hAnsi="Arial" w:cs="Arial"/>
          <w:b/>
          <w:bCs/>
          <w:color w:val="878787"/>
          <w:sz w:val="28"/>
          <w:szCs w:val="28"/>
          <w14:shadow w14:blurRad="50800" w14:dist="38100" w14:dir="2700000" w14:sx="100000" w14:sy="100000" w14:kx="0" w14:ky="0" w14:algn="tl">
            <w14:srgbClr w14:val="000000">
              <w14:alpha w14:val="60000"/>
            </w14:srgbClr>
          </w14:shadow>
        </w:rPr>
      </w:pPr>
      <w:r w:rsidRPr="0043074B">
        <w:rPr>
          <w:rFonts w:ascii="Arial" w:hAnsi="Arial" w:cs="Arial"/>
          <w:b/>
          <w:bCs/>
          <w:color w:val="878787"/>
          <w:sz w:val="28"/>
          <w:szCs w:val="28"/>
          <w14:shadow w14:blurRad="50800" w14:dist="38100" w14:dir="2700000" w14:sx="100000" w14:sy="100000" w14:kx="0" w14:ky="0" w14:algn="tl">
            <w14:srgbClr w14:val="000000">
              <w14:alpha w14:val="60000"/>
            </w14:srgbClr>
          </w14:shadow>
        </w:rPr>
        <w:t>Q3</w:t>
      </w:r>
    </w:p>
    <w:p w14:paraId="2953D8BF" w14:textId="77777777" w:rsidR="0043074B" w:rsidRPr="0043074B" w:rsidRDefault="0043074B" w:rsidP="0043074B">
      <w:pPr>
        <w:widowControl w:val="0"/>
        <w:autoSpaceDE w:val="0"/>
        <w:autoSpaceDN w:val="0"/>
        <w:adjustRightInd w:val="0"/>
        <w:rPr>
          <w:rFonts w:ascii="Times New Roman" w:hAnsi="Times New Roman" w:cs="Times New Roman"/>
          <w:b/>
          <w:bCs/>
          <w:color w:val="262626"/>
        </w:rPr>
      </w:pPr>
      <w:r w:rsidRPr="0043074B">
        <w:rPr>
          <w:rFonts w:ascii="Times New Roman" w:hAnsi="Times New Roman" w:cs="Times New Roman"/>
          <w:b/>
          <w:bCs/>
          <w:color w:val="262626"/>
        </w:rPr>
        <w:t>How important to do you feel having tutoring either before or after school is for the success of your son/daughter in Algebra 1 class?</w:t>
      </w:r>
    </w:p>
    <w:p w14:paraId="10AED2F5" w14:textId="77777777" w:rsidR="0043074B" w:rsidRDefault="0043074B" w:rsidP="0043074B">
      <w:pPr>
        <w:widowControl w:val="0"/>
        <w:numPr>
          <w:ilvl w:val="0"/>
          <w:numId w:val="3"/>
        </w:numPr>
        <w:tabs>
          <w:tab w:val="left" w:pos="220"/>
          <w:tab w:val="left" w:pos="720"/>
        </w:tabs>
        <w:autoSpaceDE w:val="0"/>
        <w:autoSpaceDN w:val="0"/>
        <w:adjustRightInd w:val="0"/>
        <w:ind w:hanging="720"/>
        <w:jc w:val="center"/>
        <w:rPr>
          <w:rFonts w:ascii="Arial" w:hAnsi="Arial" w:cs="Arial"/>
          <w:b/>
          <w:bCs/>
          <w:color w:val="878787"/>
          <w:sz w:val="28"/>
          <w:szCs w:val="28"/>
        </w:rPr>
      </w:pPr>
      <w:r>
        <w:rPr>
          <w:rFonts w:ascii="Arial" w:hAnsi="Arial" w:cs="Arial"/>
          <w:b/>
          <w:bCs/>
          <w:color w:val="878787"/>
          <w:kern w:val="1"/>
          <w:sz w:val="22"/>
          <w:szCs w:val="22"/>
        </w:rPr>
        <w:tab/>
      </w:r>
      <w:r>
        <w:rPr>
          <w:rFonts w:ascii="Arial" w:hAnsi="Arial" w:cs="Arial"/>
          <w:b/>
          <w:bCs/>
          <w:color w:val="878787"/>
          <w:kern w:val="1"/>
          <w:sz w:val="22"/>
          <w:szCs w:val="22"/>
        </w:rPr>
        <w:tab/>
      </w:r>
      <w:r>
        <w:rPr>
          <w:rFonts w:ascii="Arial" w:hAnsi="Arial" w:cs="Arial"/>
          <w:b/>
          <w:bCs/>
          <w:color w:val="878787"/>
          <w:sz w:val="22"/>
          <w:szCs w:val="22"/>
        </w:rPr>
        <w:t>Answered: 10 Skipped: 0</w:t>
      </w:r>
    </w:p>
    <w:p w14:paraId="1DDFC3FE" w14:textId="77777777" w:rsidR="0043074B" w:rsidRDefault="0043074B" w:rsidP="0043074B">
      <w:pPr>
        <w:widowControl w:val="0"/>
        <w:autoSpaceDE w:val="0"/>
        <w:autoSpaceDN w:val="0"/>
        <w:adjustRightInd w:val="0"/>
        <w:rPr>
          <w:rFonts w:ascii="Arial" w:hAnsi="Arial" w:cs="Arial"/>
          <w:color w:val="878787"/>
          <w:sz w:val="28"/>
          <w:szCs w:val="28"/>
        </w:rPr>
      </w:pPr>
      <w:r>
        <w:rPr>
          <w:rFonts w:ascii="Arial" w:hAnsi="Arial" w:cs="Arial"/>
          <w:color w:val="878787"/>
        </w:rPr>
        <w:t>Created with Highcharts 3.0.10</w:t>
      </w:r>
    </w:p>
    <w:p w14:paraId="2C6EA996" w14:textId="77777777" w:rsidR="0043074B" w:rsidRDefault="0043074B" w:rsidP="0043074B">
      <w:pPr>
        <w:widowControl w:val="0"/>
        <w:autoSpaceDE w:val="0"/>
        <w:autoSpaceDN w:val="0"/>
        <w:adjustRightInd w:val="0"/>
        <w:rPr>
          <w:rFonts w:ascii="Arial" w:hAnsi="Arial" w:cs="Arial"/>
          <w:color w:val="FFFFFF"/>
        </w:rPr>
      </w:pPr>
      <w:r>
        <w:rPr>
          <w:rFonts w:ascii="Arial" w:hAnsi="Arial" w:cs="Arial"/>
          <w:color w:val="FFFFFF"/>
        </w:rPr>
        <w:t>4</w:t>
      </w:r>
    </w:p>
    <w:p w14:paraId="2C6CAFD1" w14:textId="77777777" w:rsidR="0043074B" w:rsidRDefault="0043074B" w:rsidP="0043074B">
      <w:pPr>
        <w:widowControl w:val="0"/>
        <w:autoSpaceDE w:val="0"/>
        <w:autoSpaceDN w:val="0"/>
        <w:adjustRightInd w:val="0"/>
        <w:rPr>
          <w:rFonts w:ascii="SMIcons" w:hAnsi="SMIcons" w:cs="SMIcons"/>
          <w:color w:val="262626"/>
          <w:sz w:val="22"/>
          <w:szCs w:val="22"/>
        </w:rPr>
      </w:pPr>
      <w:r>
        <w:rPr>
          <w:rFonts w:ascii="SMIcons" w:hAnsi="SMIcons" w:cs="SMIcons"/>
          <w:color w:val="262626"/>
          <w:sz w:val="22"/>
          <w:szCs w:val="22"/>
        </w:rPr>
        <w:t>S</w:t>
      </w:r>
    </w:p>
    <w:p w14:paraId="60A1B3F9"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0</w:t>
      </w:r>
    </w:p>
    <w:p w14:paraId="36824980"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1</w:t>
      </w:r>
    </w:p>
    <w:p w14:paraId="3F4A7882"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2</w:t>
      </w:r>
    </w:p>
    <w:p w14:paraId="26FDF83B"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3</w:t>
      </w:r>
    </w:p>
    <w:p w14:paraId="7828C393"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4</w:t>
      </w:r>
    </w:p>
    <w:p w14:paraId="4EE3DDEE"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5</w:t>
      </w:r>
    </w:p>
    <w:p w14:paraId="16C5D34C"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6</w:t>
      </w:r>
    </w:p>
    <w:p w14:paraId="3E47CA4D"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7</w:t>
      </w:r>
    </w:p>
    <w:p w14:paraId="6328AE95"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8</w:t>
      </w:r>
    </w:p>
    <w:p w14:paraId="2ABE7654"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9</w:t>
      </w:r>
    </w:p>
    <w:p w14:paraId="67CE3314"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10</w:t>
      </w:r>
    </w:p>
    <w:tbl>
      <w:tblPr>
        <w:tblW w:w="13689" w:type="dxa"/>
        <w:tblInd w:w="-1332" w:type="dxa"/>
        <w:tblBorders>
          <w:top w:val="single" w:sz="8" w:space="0" w:color="C1C1C1"/>
          <w:left w:val="nil"/>
          <w:right w:val="nil"/>
        </w:tblBorders>
        <w:tblLayout w:type="fixed"/>
        <w:tblLook w:val="0000" w:firstRow="0" w:lastRow="0" w:firstColumn="0" w:lastColumn="0" w:noHBand="0" w:noVBand="0"/>
      </w:tblPr>
      <w:tblGrid>
        <w:gridCol w:w="972"/>
        <w:gridCol w:w="1890"/>
        <w:gridCol w:w="1800"/>
        <w:gridCol w:w="1800"/>
        <w:gridCol w:w="90"/>
        <w:gridCol w:w="1530"/>
        <w:gridCol w:w="1800"/>
        <w:gridCol w:w="2282"/>
        <w:gridCol w:w="1525"/>
      </w:tblGrid>
      <w:tr w:rsidR="0043074B" w14:paraId="1EEA436A" w14:textId="77777777" w:rsidTr="0043074B">
        <w:tblPrEx>
          <w:tblCellMar>
            <w:top w:w="0" w:type="dxa"/>
            <w:bottom w:w="0" w:type="dxa"/>
          </w:tblCellMar>
        </w:tblPrEx>
        <w:trPr>
          <w:trHeight w:val="2032"/>
        </w:trPr>
        <w:tc>
          <w:tcPr>
            <w:tcW w:w="972" w:type="dxa"/>
            <w:tcBorders>
              <w:bottom w:val="single" w:sz="8" w:space="0" w:color="C1C1C1"/>
            </w:tcBorders>
          </w:tcPr>
          <w:p w14:paraId="6C8A79CD" w14:textId="77777777" w:rsidR="0043074B" w:rsidRDefault="0043074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 </w:t>
            </w:r>
          </w:p>
          <w:p w14:paraId="176FB120" w14:textId="77777777" w:rsidR="0043074B" w:rsidRDefault="0043074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c>
          <w:tcPr>
            <w:tcW w:w="1890" w:type="dxa"/>
            <w:tcBorders>
              <w:left w:val="single" w:sz="8" w:space="0" w:color="C1C1C1"/>
              <w:bottom w:val="single" w:sz="8" w:space="0" w:color="C1C1C1"/>
            </w:tcBorders>
          </w:tcPr>
          <w:p w14:paraId="32EAD1A6" w14:textId="77777777" w:rsidR="0043074B" w:rsidRDefault="0043074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My Son/daughter will not be using the tutoring assistance program </w:t>
            </w:r>
          </w:p>
          <w:p w14:paraId="7579898B" w14:textId="77777777" w:rsidR="0043074B" w:rsidRDefault="0043074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c>
          <w:tcPr>
            <w:tcW w:w="1800" w:type="dxa"/>
            <w:tcBorders>
              <w:left w:val="single" w:sz="8" w:space="0" w:color="C1C1C1"/>
              <w:bottom w:val="single" w:sz="8" w:space="0" w:color="C1C1C1"/>
            </w:tcBorders>
          </w:tcPr>
          <w:p w14:paraId="529E9B32" w14:textId="77777777" w:rsidR="0043074B" w:rsidRDefault="0043074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it may not be beneficial for my son/daughter</w:t>
            </w:r>
          </w:p>
          <w:p w14:paraId="29B4B730" w14:textId="77777777" w:rsidR="0043074B" w:rsidRDefault="0043074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c>
          <w:tcPr>
            <w:tcW w:w="1890" w:type="dxa"/>
            <w:gridSpan w:val="2"/>
            <w:tcBorders>
              <w:left w:val="single" w:sz="8" w:space="0" w:color="C1C1C1"/>
              <w:bottom w:val="single" w:sz="8" w:space="0" w:color="C1C1C1"/>
            </w:tcBorders>
          </w:tcPr>
          <w:p w14:paraId="14E4871B" w14:textId="77777777" w:rsidR="0043074B" w:rsidRDefault="0043074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Unsure if my son/daughter would be successful with tutoring</w:t>
            </w:r>
          </w:p>
          <w:p w14:paraId="1E1FC20B" w14:textId="77777777" w:rsidR="0043074B" w:rsidRDefault="0043074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c>
          <w:tcPr>
            <w:tcW w:w="1530" w:type="dxa"/>
            <w:tcBorders>
              <w:left w:val="single" w:sz="8" w:space="0" w:color="C1C1C1"/>
              <w:bottom w:val="single" w:sz="8" w:space="0" w:color="C1C1C1"/>
            </w:tcBorders>
          </w:tcPr>
          <w:p w14:paraId="4363F26B" w14:textId="77777777" w:rsidR="0043074B" w:rsidRDefault="0043074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It could be beneficial if it fits in our schedule. </w:t>
            </w:r>
          </w:p>
          <w:p w14:paraId="6C57C537" w14:textId="77777777" w:rsidR="0043074B" w:rsidRDefault="0043074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c>
          <w:tcPr>
            <w:tcW w:w="1800" w:type="dxa"/>
            <w:tcBorders>
              <w:left w:val="single" w:sz="8" w:space="0" w:color="C1C1C1"/>
              <w:bottom w:val="single" w:sz="8" w:space="0" w:color="C1C1C1"/>
            </w:tcBorders>
          </w:tcPr>
          <w:p w14:paraId="7E35C0B8" w14:textId="77777777" w:rsidR="0043074B" w:rsidRDefault="0043074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It is  necessary in order for my son/daughter to be successful</w:t>
            </w:r>
          </w:p>
          <w:p w14:paraId="6F2F48DA" w14:textId="77777777" w:rsidR="0043074B" w:rsidRDefault="0043074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c>
          <w:tcPr>
            <w:tcW w:w="2282" w:type="dxa"/>
            <w:tcBorders>
              <w:left w:val="single" w:sz="8" w:space="0" w:color="C1C1C1"/>
              <w:bottom w:val="single" w:sz="8" w:space="0" w:color="C1C1C1"/>
            </w:tcBorders>
          </w:tcPr>
          <w:p w14:paraId="040AD6B3" w14:textId="77777777" w:rsidR="0043074B" w:rsidRDefault="0043074B">
            <w:pPr>
              <w:widowControl w:val="0"/>
              <w:autoSpaceDE w:val="0"/>
              <w:autoSpaceDN w:val="0"/>
              <w:adjustRightInd w:val="0"/>
              <w:rPr>
                <w:rFonts w:ascii="Arial" w:hAnsi="Arial" w:cs="Arial"/>
                <w:color w:val="535353"/>
                <w:sz w:val="22"/>
                <w:szCs w:val="22"/>
              </w:rPr>
            </w:pPr>
            <w:r>
              <w:rPr>
                <w:rFonts w:ascii="Arial" w:hAnsi="Arial" w:cs="Arial"/>
                <w:color w:val="535353"/>
                <w:sz w:val="22"/>
                <w:szCs w:val="22"/>
              </w:rPr>
              <w:t>Total</w:t>
            </w:r>
          </w:p>
          <w:p w14:paraId="2EDB3C1D" w14:textId="77777777" w:rsidR="0043074B" w:rsidRDefault="0043074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c>
          <w:tcPr>
            <w:tcW w:w="1525" w:type="dxa"/>
            <w:tcBorders>
              <w:left w:val="single" w:sz="8" w:space="0" w:color="C1C1C1"/>
              <w:bottom w:val="single" w:sz="8" w:space="0" w:color="C1C1C1"/>
            </w:tcBorders>
          </w:tcPr>
          <w:p w14:paraId="2B9DE905" w14:textId="77777777" w:rsidR="0043074B" w:rsidRDefault="0043074B">
            <w:pPr>
              <w:widowControl w:val="0"/>
              <w:autoSpaceDE w:val="0"/>
              <w:autoSpaceDN w:val="0"/>
              <w:adjustRightInd w:val="0"/>
              <w:rPr>
                <w:rFonts w:ascii="Arial" w:hAnsi="Arial" w:cs="Arial"/>
                <w:color w:val="535353"/>
                <w:sz w:val="22"/>
                <w:szCs w:val="22"/>
              </w:rPr>
            </w:pPr>
            <w:r>
              <w:rPr>
                <w:rFonts w:ascii="Arial" w:hAnsi="Arial" w:cs="Arial"/>
                <w:color w:val="535353"/>
                <w:sz w:val="22"/>
                <w:szCs w:val="22"/>
              </w:rPr>
              <w:t>Weighted Average</w:t>
            </w:r>
          </w:p>
          <w:p w14:paraId="64013F67" w14:textId="77777777" w:rsidR="0043074B" w:rsidRDefault="0043074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r>
      <w:tr w:rsidR="0043074B" w14:paraId="64E194DC" w14:textId="77777777" w:rsidTr="0043074B">
        <w:tblPrEx>
          <w:tblBorders>
            <w:top w:val="nil"/>
          </w:tblBorders>
          <w:tblCellMar>
            <w:top w:w="0" w:type="dxa"/>
            <w:bottom w:w="0" w:type="dxa"/>
          </w:tblCellMar>
        </w:tblPrEx>
        <w:trPr>
          <w:trHeight w:val="601"/>
        </w:trPr>
        <w:tc>
          <w:tcPr>
            <w:tcW w:w="972" w:type="dxa"/>
            <w:tcBorders>
              <w:bottom w:val="single" w:sz="8" w:space="0" w:color="C1C1C1"/>
              <w:right w:val="single" w:sz="8" w:space="0" w:color="C1C1C1"/>
            </w:tcBorders>
            <w:shd w:val="clear" w:color="auto" w:fill="E5E5E2"/>
            <w:tcMar>
              <w:top w:w="200" w:type="nil"/>
              <w:left w:w="120" w:type="nil"/>
              <w:bottom w:w="120" w:type="nil"/>
              <w:right w:w="400" w:type="nil"/>
            </w:tcMar>
          </w:tcPr>
          <w:p w14:paraId="1C28E9B0" w14:textId="77777777" w:rsidR="0043074B" w:rsidRDefault="0043074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6899D6E8" w14:textId="77777777" w:rsidR="0043074B" w:rsidRPr="0043074B" w:rsidRDefault="0043074B">
            <w:pPr>
              <w:widowControl w:val="0"/>
              <w:autoSpaceDE w:val="0"/>
              <w:autoSpaceDN w:val="0"/>
              <w:adjustRightInd w:val="0"/>
              <w:rPr>
                <w:rFonts w:ascii="SMIcons" w:hAnsi="SMIcons" w:cs="SMIcons"/>
                <w:color w:val="262626"/>
                <w:sz w:val="22"/>
                <w:szCs w:val="22"/>
                <w14:shadow w14:blurRad="50800" w14:dist="38100" w14:dir="2700000" w14:sx="100000" w14:sy="100000" w14:kx="0" w14:ky="0" w14:algn="tl">
                  <w14:srgbClr w14:val="000000">
                    <w14:alpha w14:val="60000"/>
                  </w14:srgbClr>
                </w14:shadow>
              </w:rPr>
            </w:pPr>
            <w:r w:rsidRPr="0043074B">
              <w:rPr>
                <w:rFonts w:ascii="SMIcons" w:hAnsi="SMIcons" w:cs="SMIcons"/>
                <w:color w:val="262626"/>
                <w:sz w:val="22"/>
                <w:szCs w:val="22"/>
                <w14:shadow w14:blurRad="50800" w14:dist="38100" w14:dir="2700000" w14:sx="100000" w14:sy="100000" w14:kx="0" w14:ky="0" w14:algn="tl">
                  <w14:srgbClr w14:val="000000">
                    <w14:alpha w14:val="60000"/>
                  </w14:srgbClr>
                </w14:shadow>
              </w:rPr>
              <w:t>S</w:t>
            </w:r>
          </w:p>
        </w:tc>
        <w:tc>
          <w:tcPr>
            <w:tcW w:w="1890" w:type="dxa"/>
            <w:tcBorders>
              <w:left w:val="single" w:sz="8" w:space="0" w:color="C1C1C1"/>
              <w:bottom w:val="single" w:sz="8" w:space="0" w:color="C1C1C1"/>
            </w:tcBorders>
            <w:shd w:val="clear" w:color="auto" w:fill="FFFFFF"/>
            <w:tcMar>
              <w:top w:w="200" w:type="nil"/>
              <w:left w:w="120" w:type="nil"/>
              <w:bottom w:w="120" w:type="nil"/>
              <w:right w:w="400" w:type="nil"/>
            </w:tcMar>
          </w:tcPr>
          <w:p w14:paraId="70D6778B" w14:textId="77777777" w:rsidR="0043074B" w:rsidRDefault="0043074B">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6EB4F399" w14:textId="77777777" w:rsidR="0043074B" w:rsidRDefault="0043074B">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800" w:type="dxa"/>
            <w:tcBorders>
              <w:left w:val="single" w:sz="8" w:space="0" w:color="C1C1C1"/>
              <w:bottom w:val="single" w:sz="8" w:space="0" w:color="C1C1C1"/>
            </w:tcBorders>
            <w:shd w:val="clear" w:color="auto" w:fill="FFFFFF"/>
            <w:tcMar>
              <w:top w:w="200" w:type="nil"/>
              <w:left w:w="120" w:type="nil"/>
              <w:bottom w:w="120" w:type="nil"/>
              <w:right w:w="400" w:type="nil"/>
            </w:tcMar>
          </w:tcPr>
          <w:p w14:paraId="2EF22833" w14:textId="77777777" w:rsidR="0043074B" w:rsidRDefault="0043074B">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10.00%</w:t>
            </w:r>
          </w:p>
          <w:p w14:paraId="1AFCEA7F" w14:textId="77777777" w:rsidR="0043074B" w:rsidRDefault="0043074B">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1</w:t>
            </w:r>
          </w:p>
        </w:tc>
        <w:tc>
          <w:tcPr>
            <w:tcW w:w="1800" w:type="dxa"/>
            <w:tcBorders>
              <w:left w:val="single" w:sz="8" w:space="0" w:color="C1C1C1"/>
              <w:bottom w:val="single" w:sz="8" w:space="0" w:color="C1C1C1"/>
            </w:tcBorders>
            <w:shd w:val="clear" w:color="auto" w:fill="FFFFFF"/>
            <w:tcMar>
              <w:top w:w="200" w:type="nil"/>
              <w:left w:w="120" w:type="nil"/>
              <w:bottom w:w="120" w:type="nil"/>
              <w:right w:w="400" w:type="nil"/>
            </w:tcMar>
          </w:tcPr>
          <w:p w14:paraId="73BCC5ED" w14:textId="77777777" w:rsidR="0043074B" w:rsidRDefault="0043074B">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10.00%</w:t>
            </w:r>
          </w:p>
          <w:p w14:paraId="2C02135A" w14:textId="77777777" w:rsidR="0043074B" w:rsidRDefault="0043074B">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1</w:t>
            </w:r>
          </w:p>
        </w:tc>
        <w:tc>
          <w:tcPr>
            <w:tcW w:w="1620" w:type="dxa"/>
            <w:gridSpan w:val="2"/>
            <w:tcBorders>
              <w:left w:val="single" w:sz="8" w:space="0" w:color="C1C1C1"/>
              <w:bottom w:val="single" w:sz="8" w:space="0" w:color="C1C1C1"/>
            </w:tcBorders>
            <w:shd w:val="clear" w:color="auto" w:fill="FFFFFF"/>
            <w:tcMar>
              <w:top w:w="200" w:type="nil"/>
              <w:left w:w="120" w:type="nil"/>
              <w:bottom w:w="120" w:type="nil"/>
              <w:right w:w="400" w:type="nil"/>
            </w:tcMar>
          </w:tcPr>
          <w:p w14:paraId="66AD4014" w14:textId="77777777" w:rsidR="0043074B" w:rsidRDefault="0043074B">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40.00%</w:t>
            </w:r>
          </w:p>
          <w:p w14:paraId="1F803E0C" w14:textId="77777777" w:rsidR="0043074B" w:rsidRDefault="0043074B">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4</w:t>
            </w:r>
          </w:p>
        </w:tc>
        <w:tc>
          <w:tcPr>
            <w:tcW w:w="1800" w:type="dxa"/>
            <w:tcBorders>
              <w:left w:val="single" w:sz="8" w:space="0" w:color="C1C1C1"/>
              <w:bottom w:val="single" w:sz="8" w:space="0" w:color="C1C1C1"/>
            </w:tcBorders>
            <w:shd w:val="clear" w:color="auto" w:fill="FFFFFF"/>
            <w:tcMar>
              <w:top w:w="200" w:type="nil"/>
              <w:left w:w="120" w:type="nil"/>
              <w:bottom w:w="120" w:type="nil"/>
              <w:right w:w="400" w:type="nil"/>
            </w:tcMar>
          </w:tcPr>
          <w:p w14:paraId="15D912BA" w14:textId="77777777" w:rsidR="0043074B" w:rsidRDefault="0043074B">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40.00%</w:t>
            </w:r>
          </w:p>
          <w:p w14:paraId="43B01E2C" w14:textId="77777777" w:rsidR="0043074B" w:rsidRDefault="0043074B">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4</w:t>
            </w:r>
          </w:p>
        </w:tc>
        <w:tc>
          <w:tcPr>
            <w:tcW w:w="2282" w:type="dxa"/>
            <w:tcBorders>
              <w:left w:val="single" w:sz="8" w:space="0" w:color="C1C1C1"/>
              <w:bottom w:val="single" w:sz="8" w:space="0" w:color="C1C1C1"/>
            </w:tcBorders>
            <w:shd w:val="clear" w:color="auto" w:fill="FFFFFF"/>
            <w:tcMar>
              <w:top w:w="200" w:type="nil"/>
              <w:left w:w="120" w:type="nil"/>
              <w:bottom w:w="120" w:type="nil"/>
              <w:right w:w="400" w:type="nil"/>
            </w:tcMar>
          </w:tcPr>
          <w:p w14:paraId="56824517" w14:textId="77777777" w:rsidR="0043074B" w:rsidRDefault="0043074B">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5EA16BA7" w14:textId="77777777" w:rsidR="0043074B" w:rsidRDefault="0043074B">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10</w:t>
            </w:r>
          </w:p>
        </w:tc>
        <w:tc>
          <w:tcPr>
            <w:tcW w:w="1525" w:type="dxa"/>
            <w:tcBorders>
              <w:left w:val="single" w:sz="8" w:space="0" w:color="C1C1C1"/>
              <w:bottom w:val="single" w:sz="8" w:space="0" w:color="C1C1C1"/>
            </w:tcBorders>
            <w:shd w:val="clear" w:color="auto" w:fill="FFFFFF"/>
            <w:tcMar>
              <w:top w:w="200" w:type="nil"/>
              <w:left w:w="120" w:type="nil"/>
              <w:bottom w:w="120" w:type="nil"/>
              <w:right w:w="400" w:type="nil"/>
            </w:tcMar>
          </w:tcPr>
          <w:p w14:paraId="71ABDFE0" w14:textId="77777777" w:rsidR="0043074B" w:rsidRDefault="0043074B">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69B87807" w14:textId="77777777" w:rsidR="0043074B" w:rsidRDefault="0043074B">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4.10</w:t>
            </w:r>
          </w:p>
        </w:tc>
      </w:tr>
    </w:tbl>
    <w:p w14:paraId="3D18A07A" w14:textId="77777777" w:rsidR="0043074B" w:rsidRDefault="0043074B" w:rsidP="0043074B">
      <w:pPr>
        <w:widowControl w:val="0"/>
        <w:autoSpaceDE w:val="0"/>
        <w:autoSpaceDN w:val="0"/>
        <w:adjustRightInd w:val="0"/>
        <w:rPr>
          <w:rFonts w:ascii="Arial" w:hAnsi="Arial" w:cs="Arial"/>
          <w:color w:val="878787"/>
          <w:sz w:val="22"/>
          <w:szCs w:val="22"/>
        </w:rPr>
      </w:pPr>
    </w:p>
    <w:p w14:paraId="74D13904" w14:textId="77777777" w:rsidR="0043074B" w:rsidRPr="0043074B" w:rsidRDefault="0043074B" w:rsidP="0043074B">
      <w:pPr>
        <w:widowControl w:val="0"/>
        <w:autoSpaceDE w:val="0"/>
        <w:autoSpaceDN w:val="0"/>
        <w:adjustRightInd w:val="0"/>
        <w:rPr>
          <w:rFonts w:ascii="Arial" w:hAnsi="Arial" w:cs="Arial"/>
          <w:b/>
          <w:bCs/>
          <w:color w:val="878787"/>
          <w:sz w:val="28"/>
          <w:szCs w:val="28"/>
          <w14:shadow w14:blurRad="50800" w14:dist="38100" w14:dir="2700000" w14:sx="100000" w14:sy="100000" w14:kx="0" w14:ky="0" w14:algn="tl">
            <w14:srgbClr w14:val="000000">
              <w14:alpha w14:val="60000"/>
            </w14:srgbClr>
          </w14:shadow>
        </w:rPr>
      </w:pPr>
      <w:r w:rsidRPr="0043074B">
        <w:rPr>
          <w:rFonts w:ascii="Arial" w:hAnsi="Arial" w:cs="Arial"/>
          <w:b/>
          <w:bCs/>
          <w:color w:val="878787"/>
          <w:sz w:val="28"/>
          <w:szCs w:val="28"/>
          <w14:shadow w14:blurRad="50800" w14:dist="38100" w14:dir="2700000" w14:sx="100000" w14:sy="100000" w14:kx="0" w14:ky="0" w14:algn="tl">
            <w14:srgbClr w14:val="000000">
              <w14:alpha w14:val="60000"/>
            </w14:srgbClr>
          </w14:shadow>
        </w:rPr>
        <w:t>Q4</w:t>
      </w:r>
    </w:p>
    <w:p w14:paraId="7B6055A9" w14:textId="77777777" w:rsidR="0043074B" w:rsidRPr="0043074B" w:rsidRDefault="0043074B" w:rsidP="0043074B">
      <w:pPr>
        <w:widowControl w:val="0"/>
        <w:autoSpaceDE w:val="0"/>
        <w:autoSpaceDN w:val="0"/>
        <w:adjustRightInd w:val="0"/>
        <w:rPr>
          <w:rFonts w:ascii="Times New Roman" w:hAnsi="Times New Roman" w:cs="Times New Roman"/>
          <w:b/>
          <w:bCs/>
          <w:color w:val="262626"/>
        </w:rPr>
      </w:pPr>
      <w:r w:rsidRPr="0043074B">
        <w:rPr>
          <w:rFonts w:ascii="Times New Roman" w:hAnsi="Times New Roman" w:cs="Times New Roman"/>
          <w:b/>
          <w:bCs/>
          <w:color w:val="262626"/>
        </w:rPr>
        <w:t>In regards to the tutoring assistance program, what time would work best for your schedule?  (Students may have to arrive early to school or stay after depending on the options chosen)</w:t>
      </w:r>
    </w:p>
    <w:p w14:paraId="39C32E27" w14:textId="77777777" w:rsidR="0043074B" w:rsidRDefault="0043074B" w:rsidP="0043074B">
      <w:pPr>
        <w:widowControl w:val="0"/>
        <w:numPr>
          <w:ilvl w:val="0"/>
          <w:numId w:val="4"/>
        </w:numPr>
        <w:tabs>
          <w:tab w:val="left" w:pos="220"/>
          <w:tab w:val="left" w:pos="720"/>
        </w:tabs>
        <w:autoSpaceDE w:val="0"/>
        <w:autoSpaceDN w:val="0"/>
        <w:adjustRightInd w:val="0"/>
        <w:ind w:hanging="720"/>
        <w:jc w:val="center"/>
        <w:rPr>
          <w:rFonts w:ascii="Arial" w:hAnsi="Arial" w:cs="Arial"/>
          <w:b/>
          <w:bCs/>
          <w:color w:val="878787"/>
          <w:sz w:val="28"/>
          <w:szCs w:val="28"/>
        </w:rPr>
      </w:pPr>
      <w:r>
        <w:rPr>
          <w:rFonts w:ascii="Arial" w:hAnsi="Arial" w:cs="Arial"/>
          <w:b/>
          <w:bCs/>
          <w:color w:val="878787"/>
          <w:kern w:val="1"/>
          <w:sz w:val="22"/>
          <w:szCs w:val="22"/>
        </w:rPr>
        <w:tab/>
      </w:r>
      <w:r>
        <w:rPr>
          <w:rFonts w:ascii="Arial" w:hAnsi="Arial" w:cs="Arial"/>
          <w:b/>
          <w:bCs/>
          <w:color w:val="878787"/>
          <w:kern w:val="1"/>
          <w:sz w:val="22"/>
          <w:szCs w:val="22"/>
        </w:rPr>
        <w:tab/>
      </w:r>
      <w:r>
        <w:rPr>
          <w:rFonts w:ascii="Arial" w:hAnsi="Arial" w:cs="Arial"/>
          <w:b/>
          <w:bCs/>
          <w:color w:val="878787"/>
          <w:sz w:val="22"/>
          <w:szCs w:val="22"/>
        </w:rPr>
        <w:t>Answered: 10 Skipped: 0</w:t>
      </w:r>
    </w:p>
    <w:p w14:paraId="0FCE6E74" w14:textId="77777777" w:rsidR="0043074B" w:rsidRDefault="0043074B" w:rsidP="0043074B">
      <w:pPr>
        <w:widowControl w:val="0"/>
        <w:autoSpaceDE w:val="0"/>
        <w:autoSpaceDN w:val="0"/>
        <w:adjustRightInd w:val="0"/>
        <w:rPr>
          <w:rFonts w:ascii="Arial" w:hAnsi="Arial" w:cs="Arial"/>
          <w:color w:val="878787"/>
          <w:sz w:val="28"/>
          <w:szCs w:val="28"/>
        </w:rPr>
      </w:pPr>
      <w:r>
        <w:rPr>
          <w:rFonts w:ascii="Arial" w:hAnsi="Arial" w:cs="Arial"/>
          <w:color w:val="878787"/>
        </w:rPr>
        <w:t>Created with Highcharts 3.0.10</w:t>
      </w:r>
    </w:p>
    <w:p w14:paraId="7D701B46" w14:textId="77777777" w:rsidR="0043074B" w:rsidRDefault="0043074B" w:rsidP="0043074B">
      <w:pPr>
        <w:widowControl w:val="0"/>
        <w:autoSpaceDE w:val="0"/>
        <w:autoSpaceDN w:val="0"/>
        <w:adjustRightInd w:val="0"/>
        <w:rPr>
          <w:rFonts w:ascii="Arial" w:hAnsi="Arial" w:cs="Arial"/>
          <w:color w:val="FFFFFF"/>
        </w:rPr>
      </w:pPr>
    </w:p>
    <w:p w14:paraId="53BFC527" w14:textId="7CEED24A" w:rsidR="0043074B" w:rsidRDefault="0043074B" w:rsidP="0043074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MorningTutoring...</w:t>
      </w:r>
    </w:p>
    <w:p w14:paraId="20E1C174" w14:textId="483D0E03" w:rsidR="0043074B" w:rsidRDefault="0043074B" w:rsidP="0043074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After School</w:t>
      </w:r>
      <w:r>
        <w:rPr>
          <w:rFonts w:ascii="Arial" w:hAnsi="Arial" w:cs="Arial"/>
          <w:b/>
          <w:bCs/>
          <w:color w:val="262626"/>
          <w:sz w:val="22"/>
          <w:szCs w:val="22"/>
        </w:rPr>
        <w:t xml:space="preserve"> </w:t>
      </w:r>
      <w:r>
        <w:rPr>
          <w:rFonts w:ascii="Arial" w:hAnsi="Arial" w:cs="Arial"/>
          <w:b/>
          <w:bCs/>
          <w:color w:val="262626"/>
          <w:sz w:val="22"/>
          <w:szCs w:val="22"/>
        </w:rPr>
        <w:t>Tutoring...</w:t>
      </w:r>
    </w:p>
    <w:p w14:paraId="68DF2232" w14:textId="6DD2BA2C" w:rsidR="0043074B" w:rsidRDefault="0043074B" w:rsidP="0043074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Either option</w:t>
      </w:r>
      <w:r>
        <w:rPr>
          <w:rFonts w:ascii="Arial" w:hAnsi="Arial" w:cs="Arial"/>
          <w:b/>
          <w:bCs/>
          <w:color w:val="262626"/>
          <w:sz w:val="22"/>
          <w:szCs w:val="22"/>
        </w:rPr>
        <w:t xml:space="preserve"> </w:t>
      </w:r>
      <w:r>
        <w:rPr>
          <w:rFonts w:ascii="Arial" w:hAnsi="Arial" w:cs="Arial"/>
          <w:b/>
          <w:bCs/>
          <w:color w:val="262626"/>
          <w:sz w:val="22"/>
          <w:szCs w:val="22"/>
        </w:rPr>
        <w:t>would work f...</w:t>
      </w:r>
    </w:p>
    <w:p w14:paraId="532FBD17"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0%</w:t>
      </w:r>
    </w:p>
    <w:p w14:paraId="69760EE5"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10%</w:t>
      </w:r>
    </w:p>
    <w:p w14:paraId="71264479"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20%</w:t>
      </w:r>
    </w:p>
    <w:p w14:paraId="641DDBA1"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30%</w:t>
      </w:r>
    </w:p>
    <w:p w14:paraId="687F8B20"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40%</w:t>
      </w:r>
    </w:p>
    <w:p w14:paraId="00092A16"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50%</w:t>
      </w:r>
    </w:p>
    <w:p w14:paraId="7AA05133"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60%</w:t>
      </w:r>
    </w:p>
    <w:p w14:paraId="73580F1B"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70%</w:t>
      </w:r>
    </w:p>
    <w:p w14:paraId="144876EC"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80%</w:t>
      </w:r>
    </w:p>
    <w:p w14:paraId="3B06F5CE"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90%</w:t>
      </w:r>
    </w:p>
    <w:p w14:paraId="1510B0E9"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100%</w:t>
      </w:r>
    </w:p>
    <w:tbl>
      <w:tblPr>
        <w:tblpPr w:leftFromText="180" w:rightFromText="180" w:vertAnchor="text" w:horzAnchor="page" w:tblpX="370" w:tblpY="80"/>
        <w:tblW w:w="11940" w:type="dxa"/>
        <w:tblBorders>
          <w:top w:val="single" w:sz="8" w:space="0" w:color="C1C1C1"/>
          <w:left w:val="nil"/>
          <w:right w:val="nil"/>
        </w:tblBorders>
        <w:tblLayout w:type="fixed"/>
        <w:tblLook w:val="0000" w:firstRow="0" w:lastRow="0" w:firstColumn="0" w:lastColumn="0" w:noHBand="0" w:noVBand="0"/>
      </w:tblPr>
      <w:tblGrid>
        <w:gridCol w:w="4788"/>
        <w:gridCol w:w="7152"/>
      </w:tblGrid>
      <w:tr w:rsidR="0043074B" w14:paraId="206A2B6F" w14:textId="77777777" w:rsidTr="0043074B">
        <w:tblPrEx>
          <w:tblCellMar>
            <w:top w:w="0" w:type="dxa"/>
            <w:bottom w:w="0" w:type="dxa"/>
          </w:tblCellMar>
        </w:tblPrEx>
        <w:tc>
          <w:tcPr>
            <w:tcW w:w="4788" w:type="dxa"/>
            <w:tcBorders>
              <w:bottom w:val="single" w:sz="8" w:space="0" w:color="C1C1C1"/>
            </w:tcBorders>
          </w:tcPr>
          <w:p w14:paraId="04DD2E37"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Answer Choices</w:t>
            </w:r>
          </w:p>
          <w:p w14:paraId="3442B432" w14:textId="77777777" w:rsidR="0043074B" w:rsidRDefault="0043074B" w:rsidP="0043074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c>
          <w:tcPr>
            <w:tcW w:w="7152" w:type="dxa"/>
            <w:tcBorders>
              <w:left w:val="single" w:sz="8" w:space="0" w:color="C1C1C1"/>
              <w:bottom w:val="single" w:sz="8" w:space="0" w:color="C1C1C1"/>
            </w:tcBorders>
          </w:tcPr>
          <w:p w14:paraId="7E07AF30"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Responses</w:t>
            </w:r>
          </w:p>
          <w:p w14:paraId="07D8BA27" w14:textId="77777777" w:rsidR="0043074B" w:rsidRDefault="0043074B" w:rsidP="0043074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r>
      <w:tr w:rsidR="0043074B" w14:paraId="6204A98B" w14:textId="77777777" w:rsidTr="0043074B">
        <w:tblPrEx>
          <w:tblBorders>
            <w:top w:val="none" w:sz="0" w:space="0" w:color="auto"/>
          </w:tblBorders>
          <w:tblCellMar>
            <w:top w:w="0" w:type="dxa"/>
            <w:bottom w:w="0" w:type="dxa"/>
          </w:tblCellMar>
        </w:tblPrEx>
        <w:tc>
          <w:tcPr>
            <w:tcW w:w="4788" w:type="dxa"/>
            <w:tcBorders>
              <w:bottom w:val="single" w:sz="8" w:space="0" w:color="C1C1C1"/>
            </w:tcBorders>
            <w:shd w:val="clear" w:color="auto" w:fill="FFFFFF"/>
            <w:tcMar>
              <w:top w:w="200" w:type="nil"/>
              <w:left w:w="120" w:type="nil"/>
              <w:bottom w:w="120" w:type="nil"/>
              <w:right w:w="400" w:type="nil"/>
            </w:tcMar>
          </w:tcPr>
          <w:p w14:paraId="2410FCD2" w14:textId="77777777" w:rsidR="0043074B" w:rsidRDefault="0043074B" w:rsidP="0043074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3ABFC04F" w14:textId="77777777" w:rsidR="0043074B" w:rsidRPr="0043074B" w:rsidRDefault="0043074B" w:rsidP="0043074B">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43074B">
              <w:rPr>
                <w:rFonts w:ascii="Arial" w:hAnsi="Arial" w:cs="Arial"/>
                <w:b/>
                <w:bCs/>
                <w:color w:val="262626"/>
                <w:sz w:val="22"/>
                <w:szCs w:val="22"/>
                <w14:shadow w14:blurRad="50800" w14:dist="38100" w14:dir="2700000" w14:sx="100000" w14:sy="100000" w14:kx="0" w14:ky="0" w14:algn="tl">
                  <w14:srgbClr w14:val="000000">
                    <w14:alpha w14:val="60000"/>
                  </w14:srgbClr>
                </w14:shadow>
              </w:rPr>
              <w:t>Morning Tutoring (7:15am-8:15am) </w:t>
            </w:r>
          </w:p>
        </w:tc>
        <w:tc>
          <w:tcPr>
            <w:tcW w:w="7152" w:type="dxa"/>
            <w:tcBorders>
              <w:left w:val="single" w:sz="8" w:space="0" w:color="C1C1C1"/>
              <w:bottom w:val="single" w:sz="8" w:space="0" w:color="C1C1C1"/>
            </w:tcBorders>
            <w:shd w:val="clear" w:color="auto" w:fill="FFFFFF"/>
            <w:tcMar>
              <w:top w:w="200" w:type="nil"/>
              <w:left w:w="120" w:type="nil"/>
              <w:bottom w:w="120" w:type="nil"/>
              <w:right w:w="400" w:type="nil"/>
            </w:tcMar>
          </w:tcPr>
          <w:p w14:paraId="69415D21" w14:textId="77777777" w:rsidR="0043074B" w:rsidRDefault="0043074B" w:rsidP="0043074B">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30.00%</w:t>
            </w:r>
          </w:p>
          <w:p w14:paraId="0B9EB14E" w14:textId="77777777" w:rsidR="0043074B" w:rsidRDefault="0043074B" w:rsidP="0043074B">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3</w:t>
            </w:r>
          </w:p>
        </w:tc>
      </w:tr>
      <w:tr w:rsidR="0043074B" w14:paraId="1C2FEB84" w14:textId="77777777" w:rsidTr="0043074B">
        <w:tblPrEx>
          <w:tblBorders>
            <w:top w:val="none" w:sz="0" w:space="0" w:color="auto"/>
          </w:tblBorders>
          <w:tblCellMar>
            <w:top w:w="0" w:type="dxa"/>
            <w:bottom w:w="0" w:type="dxa"/>
          </w:tblCellMar>
        </w:tblPrEx>
        <w:tc>
          <w:tcPr>
            <w:tcW w:w="4788" w:type="dxa"/>
            <w:tcBorders>
              <w:bottom w:val="single" w:sz="8" w:space="0" w:color="C1C1C1"/>
            </w:tcBorders>
            <w:shd w:val="clear" w:color="auto" w:fill="FFFFFF"/>
            <w:tcMar>
              <w:top w:w="200" w:type="nil"/>
              <w:left w:w="120" w:type="nil"/>
              <w:bottom w:w="120" w:type="nil"/>
              <w:right w:w="400" w:type="nil"/>
            </w:tcMar>
          </w:tcPr>
          <w:p w14:paraId="67E919C7" w14:textId="77777777" w:rsidR="0043074B" w:rsidRDefault="0043074B" w:rsidP="0043074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748ED0CA" w14:textId="77777777" w:rsidR="0043074B" w:rsidRPr="0043074B" w:rsidRDefault="0043074B" w:rsidP="0043074B">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43074B">
              <w:rPr>
                <w:rFonts w:ascii="Arial" w:hAnsi="Arial" w:cs="Arial"/>
                <w:b/>
                <w:bCs/>
                <w:color w:val="262626"/>
                <w:sz w:val="22"/>
                <w:szCs w:val="22"/>
                <w14:shadow w14:blurRad="50800" w14:dist="38100" w14:dir="2700000" w14:sx="100000" w14:sy="100000" w14:kx="0" w14:ky="0" w14:algn="tl">
                  <w14:srgbClr w14:val="000000">
                    <w14:alpha w14:val="60000"/>
                  </w14:srgbClr>
                </w14:shadow>
              </w:rPr>
              <w:t>After School Tutoring (3:45pm-4:30pm)</w:t>
            </w:r>
          </w:p>
        </w:tc>
        <w:tc>
          <w:tcPr>
            <w:tcW w:w="7152" w:type="dxa"/>
            <w:tcBorders>
              <w:left w:val="single" w:sz="8" w:space="0" w:color="C1C1C1"/>
              <w:bottom w:val="single" w:sz="8" w:space="0" w:color="C1C1C1"/>
            </w:tcBorders>
            <w:shd w:val="clear" w:color="auto" w:fill="FFFFFF"/>
            <w:tcMar>
              <w:top w:w="200" w:type="nil"/>
              <w:left w:w="120" w:type="nil"/>
              <w:bottom w:w="120" w:type="nil"/>
              <w:right w:w="400" w:type="nil"/>
            </w:tcMar>
          </w:tcPr>
          <w:p w14:paraId="25ECCBFF" w14:textId="77777777" w:rsidR="0043074B" w:rsidRDefault="0043074B" w:rsidP="0043074B">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50.00%</w:t>
            </w:r>
          </w:p>
          <w:p w14:paraId="085ABDCC" w14:textId="77777777" w:rsidR="0043074B" w:rsidRDefault="0043074B" w:rsidP="0043074B">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5</w:t>
            </w:r>
          </w:p>
        </w:tc>
      </w:tr>
      <w:tr w:rsidR="0043074B" w14:paraId="508546DB" w14:textId="77777777" w:rsidTr="0043074B">
        <w:tblPrEx>
          <w:tblBorders>
            <w:top w:val="nil"/>
          </w:tblBorders>
          <w:tblCellMar>
            <w:top w:w="0" w:type="dxa"/>
            <w:bottom w:w="0" w:type="dxa"/>
          </w:tblCellMar>
        </w:tblPrEx>
        <w:tc>
          <w:tcPr>
            <w:tcW w:w="4788" w:type="dxa"/>
            <w:tcBorders>
              <w:bottom w:val="single" w:sz="8" w:space="0" w:color="C1C1C1"/>
            </w:tcBorders>
            <w:shd w:val="clear" w:color="auto" w:fill="FFFFFF"/>
            <w:tcMar>
              <w:top w:w="200" w:type="nil"/>
              <w:left w:w="120" w:type="nil"/>
              <w:bottom w:w="120" w:type="nil"/>
              <w:right w:w="400" w:type="nil"/>
            </w:tcMar>
          </w:tcPr>
          <w:p w14:paraId="756AE777" w14:textId="77777777" w:rsidR="0043074B" w:rsidRDefault="0043074B" w:rsidP="0043074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213EA922" w14:textId="77777777" w:rsidR="0043074B" w:rsidRPr="0043074B" w:rsidRDefault="0043074B" w:rsidP="0043074B">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43074B">
              <w:rPr>
                <w:rFonts w:ascii="Arial" w:hAnsi="Arial" w:cs="Arial"/>
                <w:b/>
                <w:bCs/>
                <w:color w:val="262626"/>
                <w:sz w:val="22"/>
                <w:szCs w:val="22"/>
                <w14:shadow w14:blurRad="50800" w14:dist="38100" w14:dir="2700000" w14:sx="100000" w14:sy="100000" w14:kx="0" w14:ky="0" w14:algn="tl">
                  <w14:srgbClr w14:val="000000">
                    <w14:alpha w14:val="60000"/>
                  </w14:srgbClr>
                </w14:shadow>
              </w:rPr>
              <w:t>Either option would work for my schedule</w:t>
            </w:r>
          </w:p>
        </w:tc>
        <w:tc>
          <w:tcPr>
            <w:tcW w:w="7152" w:type="dxa"/>
            <w:tcBorders>
              <w:left w:val="single" w:sz="8" w:space="0" w:color="C1C1C1"/>
              <w:bottom w:val="single" w:sz="8" w:space="0" w:color="C1C1C1"/>
            </w:tcBorders>
            <w:shd w:val="clear" w:color="auto" w:fill="FFFFFF"/>
            <w:tcMar>
              <w:top w:w="200" w:type="nil"/>
              <w:left w:w="120" w:type="nil"/>
              <w:bottom w:w="120" w:type="nil"/>
              <w:right w:w="400" w:type="nil"/>
            </w:tcMar>
          </w:tcPr>
          <w:p w14:paraId="7BEB3C37" w14:textId="77777777" w:rsidR="0043074B" w:rsidRDefault="0043074B" w:rsidP="0043074B">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20.00%</w:t>
            </w:r>
          </w:p>
          <w:p w14:paraId="0A71F309" w14:textId="77777777" w:rsidR="0043074B" w:rsidRDefault="0043074B" w:rsidP="0043074B">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2</w:t>
            </w:r>
          </w:p>
        </w:tc>
      </w:tr>
    </w:tbl>
    <w:p w14:paraId="41819386" w14:textId="77777777" w:rsidR="0043074B" w:rsidRDefault="0043074B" w:rsidP="0043074B">
      <w:pPr>
        <w:widowControl w:val="0"/>
        <w:autoSpaceDE w:val="0"/>
        <w:autoSpaceDN w:val="0"/>
        <w:adjustRightInd w:val="0"/>
        <w:rPr>
          <w:rFonts w:ascii="Arial" w:hAnsi="Arial" w:cs="Arial"/>
          <w:color w:val="878787"/>
          <w:sz w:val="22"/>
          <w:szCs w:val="22"/>
        </w:rPr>
      </w:pPr>
    </w:p>
    <w:p w14:paraId="23054AA8" w14:textId="77777777" w:rsidR="0043074B" w:rsidRPr="0043074B" w:rsidRDefault="0043074B" w:rsidP="0043074B">
      <w:pPr>
        <w:widowControl w:val="0"/>
        <w:autoSpaceDE w:val="0"/>
        <w:autoSpaceDN w:val="0"/>
        <w:adjustRightInd w:val="0"/>
        <w:rPr>
          <w:rFonts w:ascii="Arial" w:hAnsi="Arial" w:cs="Arial"/>
          <w:b/>
          <w:bCs/>
          <w:color w:val="878787"/>
          <w:sz w:val="28"/>
          <w:szCs w:val="28"/>
          <w14:shadow w14:blurRad="50800" w14:dist="38100" w14:dir="2700000" w14:sx="100000" w14:sy="100000" w14:kx="0" w14:ky="0" w14:algn="tl">
            <w14:srgbClr w14:val="000000">
              <w14:alpha w14:val="60000"/>
            </w14:srgbClr>
          </w14:shadow>
        </w:rPr>
      </w:pPr>
      <w:r w:rsidRPr="0043074B">
        <w:rPr>
          <w:rFonts w:ascii="Arial" w:hAnsi="Arial" w:cs="Arial"/>
          <w:b/>
          <w:bCs/>
          <w:color w:val="878787"/>
          <w:sz w:val="28"/>
          <w:szCs w:val="28"/>
          <w14:shadow w14:blurRad="50800" w14:dist="38100" w14:dir="2700000" w14:sx="100000" w14:sy="100000" w14:kx="0" w14:ky="0" w14:algn="tl">
            <w14:srgbClr w14:val="000000">
              <w14:alpha w14:val="60000"/>
            </w14:srgbClr>
          </w14:shadow>
        </w:rPr>
        <w:t>Q5</w:t>
      </w:r>
    </w:p>
    <w:p w14:paraId="6B86848A" w14:textId="4907A4F0" w:rsidR="0043074B" w:rsidRPr="0043074B" w:rsidRDefault="0043074B" w:rsidP="0043074B">
      <w:pPr>
        <w:widowControl w:val="0"/>
        <w:autoSpaceDE w:val="0"/>
        <w:autoSpaceDN w:val="0"/>
        <w:adjustRightInd w:val="0"/>
        <w:rPr>
          <w:rFonts w:ascii="Times New Roman" w:hAnsi="Times New Roman" w:cs="Times New Roman"/>
          <w:color w:val="878787"/>
        </w:rPr>
      </w:pPr>
    </w:p>
    <w:p w14:paraId="22979620" w14:textId="77777777" w:rsidR="0043074B" w:rsidRPr="0043074B" w:rsidRDefault="0043074B" w:rsidP="0043074B">
      <w:pPr>
        <w:widowControl w:val="0"/>
        <w:autoSpaceDE w:val="0"/>
        <w:autoSpaceDN w:val="0"/>
        <w:adjustRightInd w:val="0"/>
        <w:rPr>
          <w:rFonts w:ascii="Times New Roman" w:hAnsi="Times New Roman" w:cs="Times New Roman"/>
          <w:b/>
          <w:bCs/>
          <w:color w:val="262626"/>
        </w:rPr>
      </w:pPr>
      <w:r w:rsidRPr="0043074B">
        <w:rPr>
          <w:rFonts w:ascii="Times New Roman" w:hAnsi="Times New Roman" w:cs="Times New Roman"/>
          <w:b/>
          <w:bCs/>
          <w:color w:val="262626"/>
        </w:rPr>
        <w:t>What day would be best during the week for tutoring opportunities?  </w:t>
      </w:r>
    </w:p>
    <w:p w14:paraId="1D0DD3BE" w14:textId="07111439" w:rsidR="0043074B" w:rsidRDefault="0043074B" w:rsidP="0043074B">
      <w:pPr>
        <w:widowControl w:val="0"/>
        <w:autoSpaceDE w:val="0"/>
        <w:autoSpaceDN w:val="0"/>
        <w:adjustRightInd w:val="0"/>
        <w:rPr>
          <w:rFonts w:ascii="Arial" w:hAnsi="Arial" w:cs="Arial"/>
          <w:color w:val="878787"/>
          <w:sz w:val="28"/>
          <w:szCs w:val="28"/>
        </w:rPr>
      </w:pPr>
    </w:p>
    <w:p w14:paraId="071DA6C7" w14:textId="77777777" w:rsidR="0043074B" w:rsidRDefault="0043074B" w:rsidP="0043074B">
      <w:pPr>
        <w:widowControl w:val="0"/>
        <w:numPr>
          <w:ilvl w:val="0"/>
          <w:numId w:val="5"/>
        </w:numPr>
        <w:tabs>
          <w:tab w:val="left" w:pos="220"/>
          <w:tab w:val="left" w:pos="720"/>
        </w:tabs>
        <w:autoSpaceDE w:val="0"/>
        <w:autoSpaceDN w:val="0"/>
        <w:adjustRightInd w:val="0"/>
        <w:ind w:hanging="720"/>
        <w:jc w:val="center"/>
        <w:rPr>
          <w:rFonts w:ascii="Arial" w:hAnsi="Arial" w:cs="Arial"/>
          <w:b/>
          <w:bCs/>
          <w:color w:val="878787"/>
          <w:sz w:val="28"/>
          <w:szCs w:val="28"/>
        </w:rPr>
      </w:pPr>
      <w:r>
        <w:rPr>
          <w:rFonts w:ascii="Arial" w:hAnsi="Arial" w:cs="Arial"/>
          <w:b/>
          <w:bCs/>
          <w:color w:val="878787"/>
          <w:kern w:val="1"/>
          <w:sz w:val="22"/>
          <w:szCs w:val="22"/>
        </w:rPr>
        <w:tab/>
      </w:r>
      <w:r>
        <w:rPr>
          <w:rFonts w:ascii="Arial" w:hAnsi="Arial" w:cs="Arial"/>
          <w:b/>
          <w:bCs/>
          <w:color w:val="878787"/>
          <w:kern w:val="1"/>
          <w:sz w:val="22"/>
          <w:szCs w:val="22"/>
        </w:rPr>
        <w:tab/>
      </w:r>
      <w:r>
        <w:rPr>
          <w:rFonts w:ascii="Arial" w:hAnsi="Arial" w:cs="Arial"/>
          <w:b/>
          <w:bCs/>
          <w:color w:val="878787"/>
          <w:sz w:val="22"/>
          <w:szCs w:val="22"/>
        </w:rPr>
        <w:t>Answered: 10 Skipped: 0</w:t>
      </w:r>
    </w:p>
    <w:p w14:paraId="1793E7B4" w14:textId="77777777" w:rsidR="0043074B" w:rsidRDefault="0043074B" w:rsidP="0043074B">
      <w:pPr>
        <w:widowControl w:val="0"/>
        <w:autoSpaceDE w:val="0"/>
        <w:autoSpaceDN w:val="0"/>
        <w:adjustRightInd w:val="0"/>
        <w:rPr>
          <w:rFonts w:ascii="Arial" w:hAnsi="Arial" w:cs="Arial"/>
          <w:color w:val="878787"/>
          <w:sz w:val="28"/>
          <w:szCs w:val="28"/>
        </w:rPr>
      </w:pPr>
      <w:r>
        <w:rPr>
          <w:rFonts w:ascii="Arial" w:hAnsi="Arial" w:cs="Arial"/>
          <w:color w:val="878787"/>
        </w:rPr>
        <w:t>Created with Highcharts 3.0.10</w:t>
      </w:r>
    </w:p>
    <w:p w14:paraId="202C9BD7" w14:textId="77777777" w:rsidR="0043074B" w:rsidRDefault="0043074B" w:rsidP="0043074B">
      <w:pPr>
        <w:widowControl w:val="0"/>
        <w:autoSpaceDE w:val="0"/>
        <w:autoSpaceDN w:val="0"/>
        <w:adjustRightInd w:val="0"/>
        <w:rPr>
          <w:rFonts w:ascii="Arial" w:hAnsi="Arial" w:cs="Arial"/>
          <w:color w:val="FFFFFF"/>
        </w:rPr>
      </w:pPr>
    </w:p>
    <w:p w14:paraId="6A634A77" w14:textId="77777777" w:rsidR="0043074B" w:rsidRDefault="0043074B" w:rsidP="0043074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Monday </w:t>
      </w:r>
    </w:p>
    <w:p w14:paraId="7E2C9C61" w14:textId="77777777" w:rsidR="0043074B" w:rsidRDefault="0043074B" w:rsidP="0043074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Tuesday </w:t>
      </w:r>
    </w:p>
    <w:p w14:paraId="10783DB0" w14:textId="77777777" w:rsidR="0043074B" w:rsidRDefault="0043074B" w:rsidP="0043074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Wednesday</w:t>
      </w:r>
    </w:p>
    <w:p w14:paraId="6FE33392" w14:textId="77777777" w:rsidR="0043074B" w:rsidRDefault="0043074B" w:rsidP="0043074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Thursday</w:t>
      </w:r>
    </w:p>
    <w:p w14:paraId="7A3E4F70" w14:textId="77777777" w:rsidR="0043074B" w:rsidRDefault="0043074B" w:rsidP="0043074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Friday</w:t>
      </w:r>
    </w:p>
    <w:p w14:paraId="437A6F01" w14:textId="77777777" w:rsidR="0043074B" w:rsidRDefault="0043074B" w:rsidP="0043074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No preference </w:t>
      </w:r>
    </w:p>
    <w:p w14:paraId="4B0141D2"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0%</w:t>
      </w:r>
    </w:p>
    <w:p w14:paraId="0A46E192"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10%</w:t>
      </w:r>
    </w:p>
    <w:p w14:paraId="5C484E11"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20%</w:t>
      </w:r>
    </w:p>
    <w:p w14:paraId="5CE7CC93"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30%</w:t>
      </w:r>
    </w:p>
    <w:p w14:paraId="439FFA8B"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40%</w:t>
      </w:r>
    </w:p>
    <w:p w14:paraId="6B5B89D9"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50%</w:t>
      </w:r>
    </w:p>
    <w:p w14:paraId="31C4447E"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60%</w:t>
      </w:r>
    </w:p>
    <w:p w14:paraId="51845696"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70%</w:t>
      </w:r>
    </w:p>
    <w:p w14:paraId="5CFA96E7"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80%</w:t>
      </w:r>
    </w:p>
    <w:p w14:paraId="147BF0AA"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90%</w:t>
      </w:r>
    </w:p>
    <w:p w14:paraId="71CC6DF1"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100%</w:t>
      </w:r>
    </w:p>
    <w:tbl>
      <w:tblPr>
        <w:tblW w:w="11940" w:type="dxa"/>
        <w:tblInd w:w="-1071" w:type="dxa"/>
        <w:tblBorders>
          <w:top w:val="single" w:sz="8" w:space="0" w:color="C1C1C1"/>
          <w:left w:val="nil"/>
          <w:right w:val="nil"/>
        </w:tblBorders>
        <w:tblLayout w:type="fixed"/>
        <w:tblLook w:val="0000" w:firstRow="0" w:lastRow="0" w:firstColumn="0" w:lastColumn="0" w:noHBand="0" w:noVBand="0"/>
      </w:tblPr>
      <w:tblGrid>
        <w:gridCol w:w="3329"/>
        <w:gridCol w:w="8611"/>
      </w:tblGrid>
      <w:tr w:rsidR="0043074B" w14:paraId="7B2EEDE3" w14:textId="77777777" w:rsidTr="0043074B">
        <w:tblPrEx>
          <w:tblCellMar>
            <w:top w:w="0" w:type="dxa"/>
            <w:bottom w:w="0" w:type="dxa"/>
          </w:tblCellMar>
        </w:tblPrEx>
        <w:tc>
          <w:tcPr>
            <w:tcW w:w="3329" w:type="dxa"/>
            <w:tcBorders>
              <w:bottom w:val="single" w:sz="8" w:space="0" w:color="C1C1C1"/>
            </w:tcBorders>
          </w:tcPr>
          <w:p w14:paraId="4AA29BA1" w14:textId="77777777" w:rsidR="0043074B" w:rsidRDefault="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Answer Choices</w:t>
            </w:r>
          </w:p>
          <w:p w14:paraId="5B394AAD" w14:textId="77777777" w:rsidR="0043074B" w:rsidRDefault="0043074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c>
          <w:tcPr>
            <w:tcW w:w="8611" w:type="dxa"/>
            <w:tcBorders>
              <w:left w:val="single" w:sz="8" w:space="0" w:color="C1C1C1"/>
              <w:bottom w:val="single" w:sz="8" w:space="0" w:color="C1C1C1"/>
            </w:tcBorders>
          </w:tcPr>
          <w:p w14:paraId="3FF2AADC" w14:textId="77777777" w:rsidR="0043074B" w:rsidRDefault="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Responses</w:t>
            </w:r>
          </w:p>
          <w:p w14:paraId="5B9195DC" w14:textId="77777777" w:rsidR="0043074B" w:rsidRDefault="0043074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r>
      <w:tr w:rsidR="0043074B" w14:paraId="06F93AD2" w14:textId="77777777" w:rsidTr="0043074B">
        <w:tblPrEx>
          <w:tblBorders>
            <w:top w:val="none" w:sz="0" w:space="0" w:color="auto"/>
          </w:tblBorders>
          <w:tblCellMar>
            <w:top w:w="0" w:type="dxa"/>
            <w:bottom w:w="0" w:type="dxa"/>
          </w:tblCellMar>
        </w:tblPrEx>
        <w:tc>
          <w:tcPr>
            <w:tcW w:w="3329" w:type="dxa"/>
            <w:tcBorders>
              <w:bottom w:val="single" w:sz="8" w:space="0" w:color="C1C1C1"/>
            </w:tcBorders>
            <w:shd w:val="clear" w:color="auto" w:fill="FFFFFF"/>
            <w:tcMar>
              <w:top w:w="200" w:type="nil"/>
              <w:left w:w="120" w:type="nil"/>
              <w:bottom w:w="120" w:type="nil"/>
              <w:right w:w="400" w:type="nil"/>
            </w:tcMar>
          </w:tcPr>
          <w:p w14:paraId="52691CEB" w14:textId="77777777" w:rsidR="0043074B" w:rsidRDefault="0043074B" w:rsidP="0043074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25873C2A" w14:textId="77777777" w:rsidR="0043074B" w:rsidRPr="0043074B" w:rsidRDefault="0043074B" w:rsidP="0043074B">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43074B">
              <w:rPr>
                <w:rFonts w:ascii="Arial" w:hAnsi="Arial" w:cs="Arial"/>
                <w:b/>
                <w:bCs/>
                <w:color w:val="262626"/>
                <w:sz w:val="22"/>
                <w:szCs w:val="22"/>
                <w14:shadow w14:blurRad="50800" w14:dist="38100" w14:dir="2700000" w14:sx="100000" w14:sy="100000" w14:kx="0" w14:ky="0" w14:algn="tl">
                  <w14:srgbClr w14:val="000000">
                    <w14:alpha w14:val="60000"/>
                  </w14:srgbClr>
                </w14:shadow>
              </w:rPr>
              <w:t>Monday </w:t>
            </w:r>
          </w:p>
        </w:tc>
        <w:tc>
          <w:tcPr>
            <w:tcW w:w="8611" w:type="dxa"/>
            <w:tcBorders>
              <w:left w:val="single" w:sz="8" w:space="0" w:color="C1C1C1"/>
              <w:bottom w:val="single" w:sz="8" w:space="0" w:color="C1C1C1"/>
            </w:tcBorders>
            <w:shd w:val="clear" w:color="auto" w:fill="FFFFFF"/>
            <w:tcMar>
              <w:top w:w="200" w:type="nil"/>
              <w:left w:w="120" w:type="nil"/>
              <w:bottom w:w="120" w:type="nil"/>
              <w:right w:w="400" w:type="nil"/>
            </w:tcMar>
          </w:tcPr>
          <w:p w14:paraId="501BD419" w14:textId="77777777" w:rsidR="0043074B" w:rsidRDefault="0043074B" w:rsidP="0043074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0.00%</w:t>
            </w:r>
          </w:p>
          <w:p w14:paraId="56A4AFCD" w14:textId="77777777" w:rsidR="0043074B" w:rsidRDefault="0043074B" w:rsidP="0043074B">
            <w:pPr>
              <w:widowControl w:val="0"/>
              <w:autoSpaceDE w:val="0"/>
              <w:autoSpaceDN w:val="0"/>
              <w:adjustRightInd w:val="0"/>
              <w:rPr>
                <w:rFonts w:ascii="Arial" w:hAnsi="Arial" w:cs="Arial"/>
                <w:color w:val="535353"/>
                <w:sz w:val="22"/>
                <w:szCs w:val="22"/>
              </w:rPr>
            </w:pPr>
            <w:r>
              <w:rPr>
                <w:rFonts w:ascii="Arial" w:hAnsi="Arial" w:cs="Arial"/>
                <w:color w:val="535353"/>
                <w:sz w:val="22"/>
                <w:szCs w:val="22"/>
              </w:rPr>
              <w:t>0</w:t>
            </w:r>
          </w:p>
        </w:tc>
      </w:tr>
      <w:tr w:rsidR="0043074B" w14:paraId="206F4238" w14:textId="77777777" w:rsidTr="0043074B">
        <w:tblPrEx>
          <w:tblBorders>
            <w:top w:val="none" w:sz="0" w:space="0" w:color="auto"/>
          </w:tblBorders>
          <w:tblCellMar>
            <w:top w:w="0" w:type="dxa"/>
            <w:bottom w:w="0" w:type="dxa"/>
          </w:tblCellMar>
        </w:tblPrEx>
        <w:tc>
          <w:tcPr>
            <w:tcW w:w="3329" w:type="dxa"/>
            <w:tcBorders>
              <w:bottom w:val="single" w:sz="8" w:space="0" w:color="C1C1C1"/>
            </w:tcBorders>
            <w:shd w:val="clear" w:color="auto" w:fill="FFFFFF"/>
            <w:tcMar>
              <w:top w:w="200" w:type="nil"/>
              <w:left w:w="120" w:type="nil"/>
              <w:bottom w:w="120" w:type="nil"/>
              <w:right w:w="400" w:type="nil"/>
            </w:tcMar>
          </w:tcPr>
          <w:p w14:paraId="22523A9F" w14:textId="77777777" w:rsidR="0043074B" w:rsidRDefault="0043074B" w:rsidP="0043074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479F9F4E" w14:textId="77777777" w:rsidR="0043074B" w:rsidRPr="0043074B" w:rsidRDefault="0043074B" w:rsidP="0043074B">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43074B">
              <w:rPr>
                <w:rFonts w:ascii="Arial" w:hAnsi="Arial" w:cs="Arial"/>
                <w:b/>
                <w:bCs/>
                <w:color w:val="262626"/>
                <w:sz w:val="22"/>
                <w:szCs w:val="22"/>
                <w14:shadow w14:blurRad="50800" w14:dist="38100" w14:dir="2700000" w14:sx="100000" w14:sy="100000" w14:kx="0" w14:ky="0" w14:algn="tl">
                  <w14:srgbClr w14:val="000000">
                    <w14:alpha w14:val="60000"/>
                  </w14:srgbClr>
                </w14:shadow>
              </w:rPr>
              <w:t>Tuesday </w:t>
            </w:r>
          </w:p>
        </w:tc>
        <w:tc>
          <w:tcPr>
            <w:tcW w:w="8611" w:type="dxa"/>
            <w:tcBorders>
              <w:left w:val="single" w:sz="8" w:space="0" w:color="C1C1C1"/>
              <w:bottom w:val="single" w:sz="8" w:space="0" w:color="C1C1C1"/>
            </w:tcBorders>
            <w:shd w:val="clear" w:color="auto" w:fill="FFFFFF"/>
            <w:tcMar>
              <w:top w:w="200" w:type="nil"/>
              <w:left w:w="120" w:type="nil"/>
              <w:bottom w:w="120" w:type="nil"/>
              <w:right w:w="400" w:type="nil"/>
            </w:tcMar>
          </w:tcPr>
          <w:p w14:paraId="51AF605B" w14:textId="77777777" w:rsidR="0043074B" w:rsidRDefault="0043074B" w:rsidP="0043074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10.00%</w:t>
            </w:r>
          </w:p>
          <w:p w14:paraId="501067E9" w14:textId="77777777" w:rsidR="0043074B" w:rsidRDefault="0043074B" w:rsidP="0043074B">
            <w:pPr>
              <w:widowControl w:val="0"/>
              <w:autoSpaceDE w:val="0"/>
              <w:autoSpaceDN w:val="0"/>
              <w:adjustRightInd w:val="0"/>
              <w:rPr>
                <w:rFonts w:ascii="Arial" w:hAnsi="Arial" w:cs="Arial"/>
                <w:color w:val="535353"/>
                <w:sz w:val="22"/>
                <w:szCs w:val="22"/>
              </w:rPr>
            </w:pPr>
            <w:r>
              <w:rPr>
                <w:rFonts w:ascii="Arial" w:hAnsi="Arial" w:cs="Arial"/>
                <w:color w:val="535353"/>
                <w:sz w:val="22"/>
                <w:szCs w:val="22"/>
              </w:rPr>
              <w:t>1</w:t>
            </w:r>
          </w:p>
        </w:tc>
      </w:tr>
      <w:tr w:rsidR="0043074B" w14:paraId="01551129" w14:textId="77777777" w:rsidTr="0043074B">
        <w:tblPrEx>
          <w:tblBorders>
            <w:top w:val="none" w:sz="0" w:space="0" w:color="auto"/>
          </w:tblBorders>
          <w:tblCellMar>
            <w:top w:w="0" w:type="dxa"/>
            <w:bottom w:w="0" w:type="dxa"/>
          </w:tblCellMar>
        </w:tblPrEx>
        <w:tc>
          <w:tcPr>
            <w:tcW w:w="3329" w:type="dxa"/>
            <w:tcBorders>
              <w:bottom w:val="single" w:sz="8" w:space="0" w:color="C1C1C1"/>
            </w:tcBorders>
            <w:shd w:val="clear" w:color="auto" w:fill="FFFFFF"/>
            <w:tcMar>
              <w:top w:w="200" w:type="nil"/>
              <w:left w:w="120" w:type="nil"/>
              <w:bottom w:w="120" w:type="nil"/>
              <w:right w:w="400" w:type="nil"/>
            </w:tcMar>
          </w:tcPr>
          <w:p w14:paraId="674C1963" w14:textId="77777777" w:rsidR="0043074B" w:rsidRDefault="0043074B" w:rsidP="0043074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6D76C9E6" w14:textId="77777777" w:rsidR="0043074B" w:rsidRPr="0043074B" w:rsidRDefault="0043074B" w:rsidP="0043074B">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43074B">
              <w:rPr>
                <w:rFonts w:ascii="Arial" w:hAnsi="Arial" w:cs="Arial"/>
                <w:b/>
                <w:bCs/>
                <w:color w:val="262626"/>
                <w:sz w:val="22"/>
                <w:szCs w:val="22"/>
                <w14:shadow w14:blurRad="50800" w14:dist="38100" w14:dir="2700000" w14:sx="100000" w14:sy="100000" w14:kx="0" w14:ky="0" w14:algn="tl">
                  <w14:srgbClr w14:val="000000">
                    <w14:alpha w14:val="60000"/>
                  </w14:srgbClr>
                </w14:shadow>
              </w:rPr>
              <w:t>Wednesday</w:t>
            </w:r>
          </w:p>
        </w:tc>
        <w:tc>
          <w:tcPr>
            <w:tcW w:w="8611" w:type="dxa"/>
            <w:tcBorders>
              <w:left w:val="single" w:sz="8" w:space="0" w:color="C1C1C1"/>
              <w:bottom w:val="single" w:sz="8" w:space="0" w:color="C1C1C1"/>
            </w:tcBorders>
            <w:shd w:val="clear" w:color="auto" w:fill="FFFFFF"/>
            <w:tcMar>
              <w:top w:w="200" w:type="nil"/>
              <w:left w:w="120" w:type="nil"/>
              <w:bottom w:w="120" w:type="nil"/>
              <w:right w:w="400" w:type="nil"/>
            </w:tcMar>
          </w:tcPr>
          <w:p w14:paraId="012C5BB8" w14:textId="77777777" w:rsidR="0043074B" w:rsidRDefault="0043074B" w:rsidP="0043074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30.00%</w:t>
            </w:r>
          </w:p>
          <w:p w14:paraId="1DC74955" w14:textId="77777777" w:rsidR="0043074B" w:rsidRDefault="0043074B" w:rsidP="0043074B">
            <w:pPr>
              <w:widowControl w:val="0"/>
              <w:autoSpaceDE w:val="0"/>
              <w:autoSpaceDN w:val="0"/>
              <w:adjustRightInd w:val="0"/>
              <w:rPr>
                <w:rFonts w:ascii="Arial" w:hAnsi="Arial" w:cs="Arial"/>
                <w:color w:val="535353"/>
                <w:sz w:val="22"/>
                <w:szCs w:val="22"/>
              </w:rPr>
            </w:pPr>
            <w:r>
              <w:rPr>
                <w:rFonts w:ascii="Arial" w:hAnsi="Arial" w:cs="Arial"/>
                <w:color w:val="535353"/>
                <w:sz w:val="22"/>
                <w:szCs w:val="22"/>
              </w:rPr>
              <w:t>3</w:t>
            </w:r>
          </w:p>
        </w:tc>
      </w:tr>
      <w:tr w:rsidR="0043074B" w14:paraId="60E885E5" w14:textId="77777777" w:rsidTr="0043074B">
        <w:tblPrEx>
          <w:tblBorders>
            <w:top w:val="none" w:sz="0" w:space="0" w:color="auto"/>
          </w:tblBorders>
          <w:tblCellMar>
            <w:top w:w="0" w:type="dxa"/>
            <w:bottom w:w="0" w:type="dxa"/>
          </w:tblCellMar>
        </w:tblPrEx>
        <w:tc>
          <w:tcPr>
            <w:tcW w:w="3329" w:type="dxa"/>
            <w:tcBorders>
              <w:bottom w:val="single" w:sz="8" w:space="0" w:color="C1C1C1"/>
            </w:tcBorders>
            <w:shd w:val="clear" w:color="auto" w:fill="FFFFFF"/>
            <w:tcMar>
              <w:top w:w="200" w:type="nil"/>
              <w:left w:w="120" w:type="nil"/>
              <w:bottom w:w="120" w:type="nil"/>
              <w:right w:w="400" w:type="nil"/>
            </w:tcMar>
          </w:tcPr>
          <w:p w14:paraId="377FF141" w14:textId="77777777" w:rsidR="0043074B" w:rsidRDefault="0043074B" w:rsidP="0043074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425711E9" w14:textId="77777777" w:rsidR="0043074B" w:rsidRPr="0043074B" w:rsidRDefault="0043074B" w:rsidP="0043074B">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43074B">
              <w:rPr>
                <w:rFonts w:ascii="Arial" w:hAnsi="Arial" w:cs="Arial"/>
                <w:b/>
                <w:bCs/>
                <w:color w:val="262626"/>
                <w:sz w:val="22"/>
                <w:szCs w:val="22"/>
                <w14:shadow w14:blurRad="50800" w14:dist="38100" w14:dir="2700000" w14:sx="100000" w14:sy="100000" w14:kx="0" w14:ky="0" w14:algn="tl">
                  <w14:srgbClr w14:val="000000">
                    <w14:alpha w14:val="60000"/>
                  </w14:srgbClr>
                </w14:shadow>
              </w:rPr>
              <w:t>Thursday</w:t>
            </w:r>
          </w:p>
        </w:tc>
        <w:tc>
          <w:tcPr>
            <w:tcW w:w="8611" w:type="dxa"/>
            <w:tcBorders>
              <w:left w:val="single" w:sz="8" w:space="0" w:color="C1C1C1"/>
              <w:bottom w:val="single" w:sz="8" w:space="0" w:color="C1C1C1"/>
            </w:tcBorders>
            <w:shd w:val="clear" w:color="auto" w:fill="FFFFFF"/>
            <w:tcMar>
              <w:top w:w="200" w:type="nil"/>
              <w:left w:w="120" w:type="nil"/>
              <w:bottom w:w="120" w:type="nil"/>
              <w:right w:w="400" w:type="nil"/>
            </w:tcMar>
          </w:tcPr>
          <w:p w14:paraId="2156E353" w14:textId="77777777" w:rsidR="0043074B" w:rsidRDefault="0043074B" w:rsidP="0043074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30.00%</w:t>
            </w:r>
          </w:p>
          <w:p w14:paraId="1D5BAC2A" w14:textId="77777777" w:rsidR="0043074B" w:rsidRDefault="0043074B" w:rsidP="0043074B">
            <w:pPr>
              <w:widowControl w:val="0"/>
              <w:autoSpaceDE w:val="0"/>
              <w:autoSpaceDN w:val="0"/>
              <w:adjustRightInd w:val="0"/>
              <w:rPr>
                <w:rFonts w:ascii="Arial" w:hAnsi="Arial" w:cs="Arial"/>
                <w:color w:val="535353"/>
                <w:sz w:val="22"/>
                <w:szCs w:val="22"/>
              </w:rPr>
            </w:pPr>
            <w:r>
              <w:rPr>
                <w:rFonts w:ascii="Arial" w:hAnsi="Arial" w:cs="Arial"/>
                <w:color w:val="535353"/>
                <w:sz w:val="22"/>
                <w:szCs w:val="22"/>
              </w:rPr>
              <w:t>3</w:t>
            </w:r>
          </w:p>
        </w:tc>
      </w:tr>
      <w:tr w:rsidR="0043074B" w14:paraId="1A0775FC" w14:textId="77777777" w:rsidTr="0043074B">
        <w:tblPrEx>
          <w:tblBorders>
            <w:top w:val="none" w:sz="0" w:space="0" w:color="auto"/>
          </w:tblBorders>
          <w:tblCellMar>
            <w:top w:w="0" w:type="dxa"/>
            <w:bottom w:w="0" w:type="dxa"/>
          </w:tblCellMar>
        </w:tblPrEx>
        <w:tc>
          <w:tcPr>
            <w:tcW w:w="3329" w:type="dxa"/>
            <w:tcBorders>
              <w:bottom w:val="single" w:sz="8" w:space="0" w:color="C1C1C1"/>
            </w:tcBorders>
            <w:shd w:val="clear" w:color="auto" w:fill="FFFFFF"/>
            <w:tcMar>
              <w:top w:w="200" w:type="nil"/>
              <w:left w:w="120" w:type="nil"/>
              <w:bottom w:w="120" w:type="nil"/>
              <w:right w:w="400" w:type="nil"/>
            </w:tcMar>
          </w:tcPr>
          <w:p w14:paraId="53659CB3" w14:textId="77777777" w:rsidR="0043074B" w:rsidRDefault="0043074B" w:rsidP="0043074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7C395830" w14:textId="77777777" w:rsidR="0043074B" w:rsidRPr="0043074B" w:rsidRDefault="0043074B" w:rsidP="0043074B">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43074B">
              <w:rPr>
                <w:rFonts w:ascii="Arial" w:hAnsi="Arial" w:cs="Arial"/>
                <w:b/>
                <w:bCs/>
                <w:color w:val="262626"/>
                <w:sz w:val="22"/>
                <w:szCs w:val="22"/>
                <w14:shadow w14:blurRad="50800" w14:dist="38100" w14:dir="2700000" w14:sx="100000" w14:sy="100000" w14:kx="0" w14:ky="0" w14:algn="tl">
                  <w14:srgbClr w14:val="000000">
                    <w14:alpha w14:val="60000"/>
                  </w14:srgbClr>
                </w14:shadow>
              </w:rPr>
              <w:t>Friday</w:t>
            </w:r>
          </w:p>
        </w:tc>
        <w:tc>
          <w:tcPr>
            <w:tcW w:w="8611" w:type="dxa"/>
            <w:tcBorders>
              <w:left w:val="single" w:sz="8" w:space="0" w:color="C1C1C1"/>
              <w:bottom w:val="single" w:sz="8" w:space="0" w:color="C1C1C1"/>
            </w:tcBorders>
            <w:shd w:val="clear" w:color="auto" w:fill="FFFFFF"/>
            <w:tcMar>
              <w:top w:w="200" w:type="nil"/>
              <w:left w:w="120" w:type="nil"/>
              <w:bottom w:w="120" w:type="nil"/>
              <w:right w:w="400" w:type="nil"/>
            </w:tcMar>
          </w:tcPr>
          <w:p w14:paraId="3EF92F7C" w14:textId="77777777" w:rsidR="0043074B" w:rsidRDefault="0043074B" w:rsidP="0043074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0.00%</w:t>
            </w:r>
          </w:p>
          <w:p w14:paraId="789F803C" w14:textId="77777777" w:rsidR="0043074B" w:rsidRDefault="0043074B" w:rsidP="0043074B">
            <w:pPr>
              <w:widowControl w:val="0"/>
              <w:autoSpaceDE w:val="0"/>
              <w:autoSpaceDN w:val="0"/>
              <w:adjustRightInd w:val="0"/>
              <w:rPr>
                <w:rFonts w:ascii="Arial" w:hAnsi="Arial" w:cs="Arial"/>
                <w:color w:val="535353"/>
                <w:sz w:val="22"/>
                <w:szCs w:val="22"/>
              </w:rPr>
            </w:pPr>
            <w:r>
              <w:rPr>
                <w:rFonts w:ascii="Arial" w:hAnsi="Arial" w:cs="Arial"/>
                <w:color w:val="535353"/>
                <w:sz w:val="22"/>
                <w:szCs w:val="22"/>
              </w:rPr>
              <w:t>0</w:t>
            </w:r>
          </w:p>
        </w:tc>
      </w:tr>
      <w:tr w:rsidR="0043074B" w14:paraId="5815A404" w14:textId="77777777" w:rsidTr="0043074B">
        <w:tblPrEx>
          <w:tblBorders>
            <w:top w:val="nil"/>
          </w:tblBorders>
          <w:tblCellMar>
            <w:top w:w="0" w:type="dxa"/>
            <w:bottom w:w="0" w:type="dxa"/>
          </w:tblCellMar>
        </w:tblPrEx>
        <w:tc>
          <w:tcPr>
            <w:tcW w:w="3329" w:type="dxa"/>
            <w:tcBorders>
              <w:bottom w:val="single" w:sz="8" w:space="0" w:color="C1C1C1"/>
            </w:tcBorders>
            <w:shd w:val="clear" w:color="auto" w:fill="FFFFFF"/>
            <w:tcMar>
              <w:top w:w="200" w:type="nil"/>
              <w:left w:w="120" w:type="nil"/>
              <w:bottom w:w="120" w:type="nil"/>
              <w:right w:w="400" w:type="nil"/>
            </w:tcMar>
          </w:tcPr>
          <w:p w14:paraId="2B460583" w14:textId="77777777" w:rsidR="0043074B" w:rsidRDefault="0043074B" w:rsidP="0043074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384E3893" w14:textId="77777777" w:rsidR="0043074B" w:rsidRPr="0043074B" w:rsidRDefault="0043074B" w:rsidP="0043074B">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43074B">
              <w:rPr>
                <w:rFonts w:ascii="Arial" w:hAnsi="Arial" w:cs="Arial"/>
                <w:b/>
                <w:bCs/>
                <w:color w:val="262626"/>
                <w:sz w:val="22"/>
                <w:szCs w:val="22"/>
                <w14:shadow w14:blurRad="50800" w14:dist="38100" w14:dir="2700000" w14:sx="100000" w14:sy="100000" w14:kx="0" w14:ky="0" w14:algn="tl">
                  <w14:srgbClr w14:val="000000">
                    <w14:alpha w14:val="60000"/>
                  </w14:srgbClr>
                </w14:shadow>
              </w:rPr>
              <w:t>No preference </w:t>
            </w:r>
          </w:p>
        </w:tc>
        <w:tc>
          <w:tcPr>
            <w:tcW w:w="8611" w:type="dxa"/>
            <w:tcBorders>
              <w:left w:val="single" w:sz="8" w:space="0" w:color="C1C1C1"/>
              <w:bottom w:val="single" w:sz="8" w:space="0" w:color="C1C1C1"/>
            </w:tcBorders>
            <w:shd w:val="clear" w:color="auto" w:fill="FFFFFF"/>
            <w:tcMar>
              <w:top w:w="200" w:type="nil"/>
              <w:left w:w="120" w:type="nil"/>
              <w:bottom w:w="120" w:type="nil"/>
              <w:right w:w="400" w:type="nil"/>
            </w:tcMar>
          </w:tcPr>
          <w:p w14:paraId="2BDD2BE8" w14:textId="77777777" w:rsidR="0043074B" w:rsidRDefault="0043074B" w:rsidP="0043074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30.00%</w:t>
            </w:r>
          </w:p>
          <w:p w14:paraId="5EEA2837" w14:textId="77777777" w:rsidR="0043074B" w:rsidRDefault="0043074B" w:rsidP="0043074B">
            <w:pPr>
              <w:widowControl w:val="0"/>
              <w:autoSpaceDE w:val="0"/>
              <w:autoSpaceDN w:val="0"/>
              <w:adjustRightInd w:val="0"/>
              <w:rPr>
                <w:rFonts w:ascii="Arial" w:hAnsi="Arial" w:cs="Arial"/>
                <w:color w:val="535353"/>
                <w:sz w:val="22"/>
                <w:szCs w:val="22"/>
              </w:rPr>
            </w:pPr>
            <w:r>
              <w:rPr>
                <w:rFonts w:ascii="Arial" w:hAnsi="Arial" w:cs="Arial"/>
                <w:color w:val="535353"/>
                <w:sz w:val="22"/>
                <w:szCs w:val="22"/>
              </w:rPr>
              <w:t>3</w:t>
            </w:r>
          </w:p>
        </w:tc>
      </w:tr>
    </w:tbl>
    <w:p w14:paraId="514205B8" w14:textId="77777777" w:rsidR="0043074B" w:rsidRDefault="0043074B" w:rsidP="0043074B">
      <w:pPr>
        <w:widowControl w:val="0"/>
        <w:autoSpaceDE w:val="0"/>
        <w:autoSpaceDN w:val="0"/>
        <w:adjustRightInd w:val="0"/>
        <w:rPr>
          <w:rFonts w:ascii="Arial" w:hAnsi="Arial" w:cs="Arial"/>
          <w:color w:val="878787"/>
          <w:sz w:val="22"/>
          <w:szCs w:val="22"/>
        </w:rPr>
      </w:pPr>
    </w:p>
    <w:p w14:paraId="6CE23CA2" w14:textId="77777777" w:rsidR="0043074B" w:rsidRPr="0043074B" w:rsidRDefault="0043074B" w:rsidP="0043074B">
      <w:pPr>
        <w:widowControl w:val="0"/>
        <w:autoSpaceDE w:val="0"/>
        <w:autoSpaceDN w:val="0"/>
        <w:adjustRightInd w:val="0"/>
        <w:rPr>
          <w:rFonts w:ascii="Arial" w:hAnsi="Arial" w:cs="Arial"/>
          <w:b/>
          <w:bCs/>
          <w:color w:val="878787"/>
          <w:sz w:val="28"/>
          <w:szCs w:val="28"/>
          <w14:shadow w14:blurRad="50800" w14:dist="38100" w14:dir="2700000" w14:sx="100000" w14:sy="100000" w14:kx="0" w14:ky="0" w14:algn="tl">
            <w14:srgbClr w14:val="000000">
              <w14:alpha w14:val="60000"/>
            </w14:srgbClr>
          </w14:shadow>
        </w:rPr>
      </w:pPr>
      <w:r w:rsidRPr="0043074B">
        <w:rPr>
          <w:rFonts w:ascii="Arial" w:hAnsi="Arial" w:cs="Arial"/>
          <w:b/>
          <w:bCs/>
          <w:color w:val="878787"/>
          <w:sz w:val="28"/>
          <w:szCs w:val="28"/>
          <w14:shadow w14:blurRad="50800" w14:dist="38100" w14:dir="2700000" w14:sx="100000" w14:sy="100000" w14:kx="0" w14:ky="0" w14:algn="tl">
            <w14:srgbClr w14:val="000000">
              <w14:alpha w14:val="60000"/>
            </w14:srgbClr>
          </w14:shadow>
        </w:rPr>
        <w:t>Q6</w:t>
      </w:r>
    </w:p>
    <w:p w14:paraId="13D9C52F" w14:textId="77777777" w:rsidR="0043074B" w:rsidRPr="0043074B" w:rsidRDefault="0043074B" w:rsidP="0043074B">
      <w:pPr>
        <w:widowControl w:val="0"/>
        <w:autoSpaceDE w:val="0"/>
        <w:autoSpaceDN w:val="0"/>
        <w:adjustRightInd w:val="0"/>
        <w:rPr>
          <w:rFonts w:ascii="Times New Roman" w:hAnsi="Times New Roman" w:cs="Times New Roman"/>
          <w:b/>
          <w:bCs/>
          <w:color w:val="262626"/>
        </w:rPr>
      </w:pPr>
      <w:r w:rsidRPr="0043074B">
        <w:rPr>
          <w:rFonts w:ascii="Times New Roman" w:hAnsi="Times New Roman" w:cs="Times New Roman"/>
          <w:b/>
          <w:bCs/>
          <w:color w:val="262626"/>
        </w:rPr>
        <w:t>What transportation would use in order to get your son/daughter to morning tutoring(7:15am)?</w:t>
      </w:r>
    </w:p>
    <w:p w14:paraId="246E4C68" w14:textId="77777777" w:rsidR="0043074B" w:rsidRPr="0043074B" w:rsidRDefault="0043074B" w:rsidP="0043074B">
      <w:pPr>
        <w:widowControl w:val="0"/>
        <w:numPr>
          <w:ilvl w:val="0"/>
          <w:numId w:val="6"/>
        </w:numPr>
        <w:tabs>
          <w:tab w:val="left" w:pos="220"/>
          <w:tab w:val="left" w:pos="720"/>
        </w:tabs>
        <w:autoSpaceDE w:val="0"/>
        <w:autoSpaceDN w:val="0"/>
        <w:adjustRightInd w:val="0"/>
        <w:ind w:hanging="720"/>
        <w:jc w:val="center"/>
        <w:rPr>
          <w:rFonts w:ascii="Times New Roman" w:hAnsi="Times New Roman" w:cs="Times New Roman"/>
          <w:b/>
          <w:bCs/>
          <w:color w:val="878787"/>
        </w:rPr>
      </w:pPr>
      <w:r w:rsidRPr="0043074B">
        <w:rPr>
          <w:rFonts w:ascii="Times New Roman" w:hAnsi="Times New Roman" w:cs="Times New Roman"/>
          <w:b/>
          <w:bCs/>
          <w:color w:val="878787"/>
          <w:kern w:val="1"/>
        </w:rPr>
        <w:tab/>
      </w:r>
      <w:r w:rsidRPr="0043074B">
        <w:rPr>
          <w:rFonts w:ascii="Times New Roman" w:hAnsi="Times New Roman" w:cs="Times New Roman"/>
          <w:b/>
          <w:bCs/>
          <w:color w:val="878787"/>
          <w:kern w:val="1"/>
        </w:rPr>
        <w:tab/>
      </w:r>
      <w:r w:rsidRPr="0043074B">
        <w:rPr>
          <w:rFonts w:ascii="Times New Roman" w:hAnsi="Times New Roman" w:cs="Times New Roman"/>
          <w:b/>
          <w:bCs/>
          <w:color w:val="878787"/>
        </w:rPr>
        <w:t>Answered: 10 Skipped: 0</w:t>
      </w:r>
    </w:p>
    <w:p w14:paraId="3675EB54" w14:textId="77777777" w:rsidR="0043074B" w:rsidRDefault="0043074B" w:rsidP="0043074B">
      <w:pPr>
        <w:widowControl w:val="0"/>
        <w:autoSpaceDE w:val="0"/>
        <w:autoSpaceDN w:val="0"/>
        <w:adjustRightInd w:val="0"/>
        <w:rPr>
          <w:rFonts w:ascii="Arial" w:hAnsi="Arial" w:cs="Arial"/>
          <w:color w:val="878787"/>
          <w:sz w:val="28"/>
          <w:szCs w:val="28"/>
        </w:rPr>
      </w:pPr>
      <w:r>
        <w:rPr>
          <w:rFonts w:ascii="Arial" w:hAnsi="Arial" w:cs="Arial"/>
          <w:color w:val="878787"/>
        </w:rPr>
        <w:t>Created with Highcharts 3.0.10</w:t>
      </w:r>
    </w:p>
    <w:p w14:paraId="64D1BC2C" w14:textId="77777777" w:rsidR="0043074B" w:rsidRDefault="0043074B" w:rsidP="0043074B">
      <w:pPr>
        <w:widowControl w:val="0"/>
        <w:autoSpaceDE w:val="0"/>
        <w:autoSpaceDN w:val="0"/>
        <w:adjustRightInd w:val="0"/>
        <w:rPr>
          <w:rFonts w:ascii="Arial" w:hAnsi="Arial" w:cs="Arial"/>
          <w:color w:val="FFFFFF"/>
        </w:rPr>
      </w:pPr>
    </w:p>
    <w:p w14:paraId="1A21A651" w14:textId="6A56320C" w:rsidR="0043074B" w:rsidRDefault="0043074B" w:rsidP="002A232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MySon/daughter...</w:t>
      </w:r>
    </w:p>
    <w:p w14:paraId="5A14D687" w14:textId="109B4167" w:rsidR="0043074B" w:rsidRDefault="002A232B" w:rsidP="002A232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 xml:space="preserve">I could drop </w:t>
      </w:r>
      <w:r w:rsidR="0043074B">
        <w:rPr>
          <w:rFonts w:ascii="Arial" w:hAnsi="Arial" w:cs="Arial"/>
          <w:b/>
          <w:bCs/>
          <w:color w:val="262626"/>
          <w:sz w:val="22"/>
          <w:szCs w:val="22"/>
        </w:rPr>
        <w:t>my son/daugh...</w:t>
      </w:r>
    </w:p>
    <w:p w14:paraId="26511098" w14:textId="2F28B9C0" w:rsidR="0043074B" w:rsidRDefault="002A232B" w:rsidP="002A232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My</w:t>
      </w:r>
      <w:r w:rsidR="0043074B">
        <w:rPr>
          <w:rFonts w:ascii="Arial" w:hAnsi="Arial" w:cs="Arial"/>
          <w:b/>
          <w:bCs/>
          <w:color w:val="262626"/>
          <w:sz w:val="22"/>
          <w:szCs w:val="22"/>
        </w:rPr>
        <w:t>son/daughter...</w:t>
      </w:r>
    </w:p>
    <w:p w14:paraId="1BB30849" w14:textId="486AD078" w:rsidR="0043074B" w:rsidRDefault="002A232B" w:rsidP="002A232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Other (please</w:t>
      </w:r>
      <w:r w:rsidR="0043074B">
        <w:rPr>
          <w:rFonts w:ascii="Arial" w:hAnsi="Arial" w:cs="Arial"/>
          <w:b/>
          <w:bCs/>
          <w:color w:val="262626"/>
          <w:sz w:val="22"/>
          <w:szCs w:val="22"/>
        </w:rPr>
        <w:t>specify)</w:t>
      </w:r>
    </w:p>
    <w:p w14:paraId="3E518C4C" w14:textId="77777777" w:rsidR="0043074B" w:rsidRDefault="0043074B" w:rsidP="002A232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0%</w:t>
      </w:r>
    </w:p>
    <w:p w14:paraId="598006CA"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10%</w:t>
      </w:r>
    </w:p>
    <w:p w14:paraId="1F9162A7"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20%</w:t>
      </w:r>
    </w:p>
    <w:p w14:paraId="27827065"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30%</w:t>
      </w:r>
    </w:p>
    <w:p w14:paraId="521E905B"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40%</w:t>
      </w:r>
    </w:p>
    <w:p w14:paraId="7994DFB4"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50%</w:t>
      </w:r>
    </w:p>
    <w:p w14:paraId="5F56E4C4"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60%</w:t>
      </w:r>
    </w:p>
    <w:p w14:paraId="23930E18"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70%</w:t>
      </w:r>
    </w:p>
    <w:p w14:paraId="5B906EDB"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80%</w:t>
      </w:r>
    </w:p>
    <w:p w14:paraId="4EF9B3FB"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90%</w:t>
      </w:r>
    </w:p>
    <w:p w14:paraId="5C7A77A7"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100%</w:t>
      </w:r>
    </w:p>
    <w:tbl>
      <w:tblPr>
        <w:tblW w:w="12732" w:type="dxa"/>
        <w:tblInd w:w="-1332" w:type="dxa"/>
        <w:tblBorders>
          <w:top w:val="single" w:sz="8" w:space="0" w:color="C1C1C1"/>
          <w:left w:val="nil"/>
          <w:right w:val="nil"/>
        </w:tblBorders>
        <w:tblLayout w:type="fixed"/>
        <w:tblLook w:val="0000" w:firstRow="0" w:lastRow="0" w:firstColumn="0" w:lastColumn="0" w:noHBand="0" w:noVBand="0"/>
      </w:tblPr>
      <w:tblGrid>
        <w:gridCol w:w="7020"/>
        <w:gridCol w:w="5712"/>
      </w:tblGrid>
      <w:tr w:rsidR="002A232B" w14:paraId="136ED184" w14:textId="77777777" w:rsidTr="002A232B">
        <w:tblPrEx>
          <w:tblCellMar>
            <w:top w:w="0" w:type="dxa"/>
            <w:bottom w:w="0" w:type="dxa"/>
          </w:tblCellMar>
        </w:tblPrEx>
        <w:trPr>
          <w:trHeight w:val="583"/>
        </w:trPr>
        <w:tc>
          <w:tcPr>
            <w:tcW w:w="7020" w:type="dxa"/>
            <w:tcBorders>
              <w:bottom w:val="single" w:sz="8" w:space="0" w:color="C1C1C1"/>
            </w:tcBorders>
          </w:tcPr>
          <w:p w14:paraId="614D28D8" w14:textId="77777777" w:rsidR="0043074B" w:rsidRDefault="0043074B" w:rsidP="002A232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Answer Choices</w:t>
            </w:r>
          </w:p>
          <w:p w14:paraId="6824C4E0" w14:textId="77777777" w:rsidR="0043074B" w:rsidRDefault="0043074B" w:rsidP="002A232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c>
          <w:tcPr>
            <w:tcW w:w="5712" w:type="dxa"/>
            <w:tcBorders>
              <w:left w:val="single" w:sz="8" w:space="0" w:color="C1C1C1"/>
              <w:bottom w:val="single" w:sz="8" w:space="0" w:color="C1C1C1"/>
            </w:tcBorders>
          </w:tcPr>
          <w:p w14:paraId="65A1C07B" w14:textId="77777777" w:rsidR="0043074B" w:rsidRDefault="0043074B" w:rsidP="002A232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Responses</w:t>
            </w:r>
          </w:p>
          <w:p w14:paraId="0962193C" w14:textId="77777777" w:rsidR="0043074B" w:rsidRDefault="0043074B" w:rsidP="002A232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r>
      <w:tr w:rsidR="002A232B" w14:paraId="2A041FC7" w14:textId="77777777" w:rsidTr="002A232B">
        <w:tblPrEx>
          <w:tblBorders>
            <w:top w:val="none" w:sz="0" w:space="0" w:color="auto"/>
          </w:tblBorders>
          <w:tblCellMar>
            <w:top w:w="0" w:type="dxa"/>
            <w:bottom w:w="0" w:type="dxa"/>
          </w:tblCellMar>
        </w:tblPrEx>
        <w:tc>
          <w:tcPr>
            <w:tcW w:w="7020" w:type="dxa"/>
            <w:tcBorders>
              <w:bottom w:val="single" w:sz="8" w:space="0" w:color="C1C1C1"/>
            </w:tcBorders>
            <w:shd w:val="clear" w:color="auto" w:fill="FFFFFF"/>
            <w:tcMar>
              <w:top w:w="200" w:type="nil"/>
              <w:left w:w="120" w:type="nil"/>
              <w:bottom w:w="120" w:type="nil"/>
              <w:right w:w="400" w:type="nil"/>
            </w:tcMar>
          </w:tcPr>
          <w:p w14:paraId="1D6869B5" w14:textId="77777777" w:rsidR="0043074B" w:rsidRDefault="0043074B" w:rsidP="002A232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49ABF36F" w14:textId="77777777" w:rsidR="0043074B" w:rsidRPr="0043074B" w:rsidRDefault="0043074B" w:rsidP="002A232B">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43074B">
              <w:rPr>
                <w:rFonts w:ascii="Arial" w:hAnsi="Arial" w:cs="Arial"/>
                <w:b/>
                <w:bCs/>
                <w:color w:val="262626"/>
                <w:sz w:val="22"/>
                <w:szCs w:val="22"/>
                <w14:shadow w14:blurRad="50800" w14:dist="38100" w14:dir="2700000" w14:sx="100000" w14:sy="100000" w14:kx="0" w14:ky="0" w14:algn="tl">
                  <w14:srgbClr w14:val="000000">
                    <w14:alpha w14:val="60000"/>
                  </w14:srgbClr>
                </w14:shadow>
              </w:rPr>
              <w:t>My Son/daughter would ride the bus</w:t>
            </w:r>
          </w:p>
        </w:tc>
        <w:tc>
          <w:tcPr>
            <w:tcW w:w="5712" w:type="dxa"/>
            <w:tcBorders>
              <w:left w:val="single" w:sz="8" w:space="0" w:color="C1C1C1"/>
              <w:bottom w:val="single" w:sz="8" w:space="0" w:color="C1C1C1"/>
            </w:tcBorders>
            <w:shd w:val="clear" w:color="auto" w:fill="FFFFFF"/>
            <w:tcMar>
              <w:top w:w="200" w:type="nil"/>
              <w:left w:w="120" w:type="nil"/>
              <w:bottom w:w="120" w:type="nil"/>
              <w:right w:w="400" w:type="nil"/>
            </w:tcMar>
          </w:tcPr>
          <w:p w14:paraId="64A6C961" w14:textId="77777777" w:rsidR="0043074B" w:rsidRDefault="0043074B" w:rsidP="002A232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40.00%</w:t>
            </w:r>
          </w:p>
          <w:p w14:paraId="6D888931" w14:textId="77777777" w:rsidR="0043074B" w:rsidRDefault="0043074B" w:rsidP="002A232B">
            <w:pPr>
              <w:widowControl w:val="0"/>
              <w:autoSpaceDE w:val="0"/>
              <w:autoSpaceDN w:val="0"/>
              <w:adjustRightInd w:val="0"/>
              <w:rPr>
                <w:rFonts w:ascii="Arial" w:hAnsi="Arial" w:cs="Arial"/>
                <w:color w:val="535353"/>
                <w:sz w:val="22"/>
                <w:szCs w:val="22"/>
              </w:rPr>
            </w:pPr>
            <w:r>
              <w:rPr>
                <w:rFonts w:ascii="Arial" w:hAnsi="Arial" w:cs="Arial"/>
                <w:color w:val="535353"/>
                <w:sz w:val="22"/>
                <w:szCs w:val="22"/>
              </w:rPr>
              <w:t>4</w:t>
            </w:r>
          </w:p>
        </w:tc>
      </w:tr>
      <w:tr w:rsidR="002A232B" w14:paraId="137CEA20" w14:textId="77777777" w:rsidTr="002A232B">
        <w:tblPrEx>
          <w:tblBorders>
            <w:top w:val="none" w:sz="0" w:space="0" w:color="auto"/>
          </w:tblBorders>
          <w:tblCellMar>
            <w:top w:w="0" w:type="dxa"/>
            <w:bottom w:w="0" w:type="dxa"/>
          </w:tblCellMar>
        </w:tblPrEx>
        <w:tc>
          <w:tcPr>
            <w:tcW w:w="7020" w:type="dxa"/>
            <w:tcBorders>
              <w:bottom w:val="single" w:sz="8" w:space="0" w:color="C1C1C1"/>
            </w:tcBorders>
            <w:shd w:val="clear" w:color="auto" w:fill="FFFFFF"/>
            <w:tcMar>
              <w:top w:w="200" w:type="nil"/>
              <w:left w:w="120" w:type="nil"/>
              <w:bottom w:w="120" w:type="nil"/>
              <w:right w:w="400" w:type="nil"/>
            </w:tcMar>
          </w:tcPr>
          <w:p w14:paraId="7B43DC3F" w14:textId="77777777" w:rsidR="0043074B" w:rsidRDefault="0043074B" w:rsidP="002A232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75655D9C" w14:textId="77777777" w:rsidR="0043074B" w:rsidRPr="0043074B" w:rsidRDefault="0043074B" w:rsidP="002A232B">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43074B">
              <w:rPr>
                <w:rFonts w:ascii="Arial" w:hAnsi="Arial" w:cs="Arial"/>
                <w:b/>
                <w:bCs/>
                <w:color w:val="262626"/>
                <w:sz w:val="22"/>
                <w:szCs w:val="22"/>
                <w14:shadow w14:blurRad="50800" w14:dist="38100" w14:dir="2700000" w14:sx="100000" w14:sy="100000" w14:kx="0" w14:ky="0" w14:algn="tl">
                  <w14:srgbClr w14:val="000000">
                    <w14:alpha w14:val="60000"/>
                  </w14:srgbClr>
                </w14:shadow>
              </w:rPr>
              <w:t>I could drop my son/daughter off at the school</w:t>
            </w:r>
          </w:p>
        </w:tc>
        <w:tc>
          <w:tcPr>
            <w:tcW w:w="5712" w:type="dxa"/>
            <w:tcBorders>
              <w:left w:val="single" w:sz="8" w:space="0" w:color="C1C1C1"/>
              <w:bottom w:val="single" w:sz="8" w:space="0" w:color="C1C1C1"/>
            </w:tcBorders>
            <w:shd w:val="clear" w:color="auto" w:fill="FFFFFF"/>
            <w:tcMar>
              <w:top w:w="200" w:type="nil"/>
              <w:left w:w="120" w:type="nil"/>
              <w:bottom w:w="120" w:type="nil"/>
              <w:right w:w="400" w:type="nil"/>
            </w:tcMar>
          </w:tcPr>
          <w:p w14:paraId="4CC52C45" w14:textId="77777777" w:rsidR="0043074B" w:rsidRDefault="0043074B" w:rsidP="002A232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40.00%</w:t>
            </w:r>
          </w:p>
          <w:p w14:paraId="434043FC" w14:textId="77777777" w:rsidR="0043074B" w:rsidRDefault="0043074B" w:rsidP="002A232B">
            <w:pPr>
              <w:widowControl w:val="0"/>
              <w:autoSpaceDE w:val="0"/>
              <w:autoSpaceDN w:val="0"/>
              <w:adjustRightInd w:val="0"/>
              <w:rPr>
                <w:rFonts w:ascii="Arial" w:hAnsi="Arial" w:cs="Arial"/>
                <w:color w:val="535353"/>
                <w:sz w:val="22"/>
                <w:szCs w:val="22"/>
              </w:rPr>
            </w:pPr>
            <w:r>
              <w:rPr>
                <w:rFonts w:ascii="Arial" w:hAnsi="Arial" w:cs="Arial"/>
                <w:color w:val="535353"/>
                <w:sz w:val="22"/>
                <w:szCs w:val="22"/>
              </w:rPr>
              <w:t>4</w:t>
            </w:r>
          </w:p>
        </w:tc>
      </w:tr>
      <w:tr w:rsidR="002A232B" w14:paraId="2B131A7A" w14:textId="77777777" w:rsidTr="002A232B">
        <w:tblPrEx>
          <w:tblBorders>
            <w:top w:val="none" w:sz="0" w:space="0" w:color="auto"/>
          </w:tblBorders>
          <w:tblCellMar>
            <w:top w:w="0" w:type="dxa"/>
            <w:bottom w:w="0" w:type="dxa"/>
          </w:tblCellMar>
        </w:tblPrEx>
        <w:tc>
          <w:tcPr>
            <w:tcW w:w="7020" w:type="dxa"/>
            <w:tcBorders>
              <w:bottom w:val="single" w:sz="8" w:space="0" w:color="C1C1C1"/>
            </w:tcBorders>
            <w:shd w:val="clear" w:color="auto" w:fill="FFFFFF"/>
            <w:tcMar>
              <w:top w:w="200" w:type="nil"/>
              <w:left w:w="120" w:type="nil"/>
              <w:bottom w:w="120" w:type="nil"/>
              <w:right w:w="400" w:type="nil"/>
            </w:tcMar>
          </w:tcPr>
          <w:p w14:paraId="3A2E7D5B" w14:textId="77777777" w:rsidR="0043074B" w:rsidRDefault="0043074B" w:rsidP="002A232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248BDA96" w14:textId="77777777" w:rsidR="0043074B" w:rsidRPr="0043074B" w:rsidRDefault="0043074B" w:rsidP="002A232B">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43074B">
              <w:rPr>
                <w:rFonts w:ascii="Arial" w:hAnsi="Arial" w:cs="Arial"/>
                <w:b/>
                <w:bCs/>
                <w:color w:val="262626"/>
                <w:sz w:val="22"/>
                <w:szCs w:val="22"/>
                <w14:shadow w14:blurRad="50800" w14:dist="38100" w14:dir="2700000" w14:sx="100000" w14:sy="100000" w14:kx="0" w14:ky="0" w14:algn="tl">
                  <w14:srgbClr w14:val="000000">
                    <w14:alpha w14:val="60000"/>
                  </w14:srgbClr>
                </w14:shadow>
              </w:rPr>
              <w:t>My son/daughter would be unable to take part in morning tutoring. </w:t>
            </w:r>
          </w:p>
        </w:tc>
        <w:tc>
          <w:tcPr>
            <w:tcW w:w="5712" w:type="dxa"/>
            <w:tcBorders>
              <w:left w:val="single" w:sz="8" w:space="0" w:color="C1C1C1"/>
              <w:bottom w:val="single" w:sz="8" w:space="0" w:color="C1C1C1"/>
            </w:tcBorders>
            <w:shd w:val="clear" w:color="auto" w:fill="FFFFFF"/>
            <w:tcMar>
              <w:top w:w="200" w:type="nil"/>
              <w:left w:w="120" w:type="nil"/>
              <w:bottom w:w="120" w:type="nil"/>
              <w:right w:w="400" w:type="nil"/>
            </w:tcMar>
          </w:tcPr>
          <w:p w14:paraId="244D6DC2" w14:textId="77777777" w:rsidR="0043074B" w:rsidRDefault="0043074B" w:rsidP="002A232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20.00%</w:t>
            </w:r>
          </w:p>
          <w:p w14:paraId="497866F8" w14:textId="77777777" w:rsidR="0043074B" w:rsidRDefault="0043074B" w:rsidP="002A232B">
            <w:pPr>
              <w:widowControl w:val="0"/>
              <w:autoSpaceDE w:val="0"/>
              <w:autoSpaceDN w:val="0"/>
              <w:adjustRightInd w:val="0"/>
              <w:rPr>
                <w:rFonts w:ascii="Arial" w:hAnsi="Arial" w:cs="Arial"/>
                <w:color w:val="535353"/>
                <w:sz w:val="22"/>
                <w:szCs w:val="22"/>
              </w:rPr>
            </w:pPr>
            <w:r>
              <w:rPr>
                <w:rFonts w:ascii="Arial" w:hAnsi="Arial" w:cs="Arial"/>
                <w:color w:val="535353"/>
                <w:sz w:val="22"/>
                <w:szCs w:val="22"/>
              </w:rPr>
              <w:t>2</w:t>
            </w:r>
          </w:p>
        </w:tc>
      </w:tr>
      <w:tr w:rsidR="002A232B" w14:paraId="73AA8A31" w14:textId="77777777" w:rsidTr="002A232B">
        <w:tblPrEx>
          <w:tblBorders>
            <w:top w:val="nil"/>
          </w:tblBorders>
          <w:tblCellMar>
            <w:top w:w="0" w:type="dxa"/>
            <w:bottom w:w="0" w:type="dxa"/>
          </w:tblCellMar>
        </w:tblPrEx>
        <w:tc>
          <w:tcPr>
            <w:tcW w:w="7020" w:type="dxa"/>
            <w:tcBorders>
              <w:bottom w:val="single" w:sz="8" w:space="0" w:color="C1C1C1"/>
            </w:tcBorders>
            <w:shd w:val="clear" w:color="auto" w:fill="FFFFFF"/>
            <w:tcMar>
              <w:top w:w="200" w:type="nil"/>
              <w:left w:w="120" w:type="nil"/>
              <w:bottom w:w="120" w:type="nil"/>
              <w:right w:w="400" w:type="nil"/>
            </w:tcMar>
          </w:tcPr>
          <w:p w14:paraId="16EB80C1" w14:textId="77777777" w:rsidR="0043074B" w:rsidRDefault="0043074B" w:rsidP="002A232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63B73C0F" w14:textId="77777777" w:rsidR="0043074B" w:rsidRPr="0043074B" w:rsidRDefault="0043074B" w:rsidP="002A232B">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43074B">
              <w:rPr>
                <w:rFonts w:ascii="Arial" w:hAnsi="Arial" w:cs="Arial"/>
                <w:b/>
                <w:bCs/>
                <w:color w:val="0F7778"/>
                <w:sz w:val="22"/>
                <w:szCs w:val="22"/>
                <w14:shadow w14:blurRad="50800" w14:dist="38100" w14:dir="2700000" w14:sx="100000" w14:sy="100000" w14:kx="0" w14:ky="0" w14:algn="tl">
                  <w14:srgbClr w14:val="000000">
                    <w14:alpha w14:val="60000"/>
                  </w14:srgbClr>
                </w14:shadow>
              </w:rPr>
              <w:t>Responses</w:t>
            </w:r>
          </w:p>
          <w:p w14:paraId="07880463" w14:textId="77777777" w:rsidR="0043074B" w:rsidRPr="0043074B" w:rsidRDefault="0043074B" w:rsidP="002A232B">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43074B">
              <w:rPr>
                <w:rFonts w:ascii="Arial" w:hAnsi="Arial" w:cs="Arial"/>
                <w:b/>
                <w:bCs/>
                <w:color w:val="262626"/>
                <w:sz w:val="22"/>
                <w:szCs w:val="22"/>
                <w14:shadow w14:blurRad="50800" w14:dist="38100" w14:dir="2700000" w14:sx="100000" w14:sy="100000" w14:kx="0" w14:ky="0" w14:algn="tl">
                  <w14:srgbClr w14:val="000000">
                    <w14:alpha w14:val="60000"/>
                  </w14:srgbClr>
                </w14:shadow>
              </w:rPr>
              <w:t>Other (please specify)</w:t>
            </w:r>
          </w:p>
        </w:tc>
        <w:tc>
          <w:tcPr>
            <w:tcW w:w="5712" w:type="dxa"/>
            <w:tcBorders>
              <w:left w:val="single" w:sz="8" w:space="0" w:color="C1C1C1"/>
              <w:bottom w:val="single" w:sz="8" w:space="0" w:color="C1C1C1"/>
            </w:tcBorders>
            <w:shd w:val="clear" w:color="auto" w:fill="FFFFFF"/>
            <w:tcMar>
              <w:top w:w="200" w:type="nil"/>
              <w:left w:w="120" w:type="nil"/>
              <w:bottom w:w="120" w:type="nil"/>
              <w:right w:w="400" w:type="nil"/>
            </w:tcMar>
          </w:tcPr>
          <w:p w14:paraId="081D03E3" w14:textId="77777777" w:rsidR="0043074B" w:rsidRDefault="0043074B" w:rsidP="002A232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0.00%</w:t>
            </w:r>
          </w:p>
          <w:p w14:paraId="5C2ADE99" w14:textId="77777777" w:rsidR="0043074B" w:rsidRDefault="0043074B" w:rsidP="002A232B">
            <w:pPr>
              <w:widowControl w:val="0"/>
              <w:autoSpaceDE w:val="0"/>
              <w:autoSpaceDN w:val="0"/>
              <w:adjustRightInd w:val="0"/>
              <w:rPr>
                <w:rFonts w:ascii="Arial" w:hAnsi="Arial" w:cs="Arial"/>
                <w:color w:val="535353"/>
                <w:sz w:val="22"/>
                <w:szCs w:val="22"/>
              </w:rPr>
            </w:pPr>
            <w:r>
              <w:rPr>
                <w:rFonts w:ascii="Arial" w:hAnsi="Arial" w:cs="Arial"/>
                <w:color w:val="535353"/>
                <w:sz w:val="22"/>
                <w:szCs w:val="22"/>
              </w:rPr>
              <w:t>0</w:t>
            </w:r>
          </w:p>
        </w:tc>
      </w:tr>
    </w:tbl>
    <w:p w14:paraId="7084683E" w14:textId="77777777" w:rsidR="0043074B" w:rsidRDefault="0043074B" w:rsidP="0043074B">
      <w:pPr>
        <w:widowControl w:val="0"/>
        <w:autoSpaceDE w:val="0"/>
        <w:autoSpaceDN w:val="0"/>
        <w:adjustRightInd w:val="0"/>
        <w:rPr>
          <w:rFonts w:ascii="Arial" w:hAnsi="Arial" w:cs="Arial"/>
          <w:color w:val="878787"/>
          <w:sz w:val="22"/>
          <w:szCs w:val="22"/>
        </w:rPr>
      </w:pPr>
    </w:p>
    <w:p w14:paraId="22A008D6" w14:textId="77777777" w:rsidR="0043074B" w:rsidRPr="0043074B" w:rsidRDefault="0043074B" w:rsidP="0043074B">
      <w:pPr>
        <w:widowControl w:val="0"/>
        <w:autoSpaceDE w:val="0"/>
        <w:autoSpaceDN w:val="0"/>
        <w:adjustRightInd w:val="0"/>
        <w:rPr>
          <w:rFonts w:ascii="Arial" w:hAnsi="Arial" w:cs="Arial"/>
          <w:b/>
          <w:bCs/>
          <w:color w:val="878787"/>
          <w:sz w:val="28"/>
          <w:szCs w:val="28"/>
          <w14:shadow w14:blurRad="50800" w14:dist="38100" w14:dir="2700000" w14:sx="100000" w14:sy="100000" w14:kx="0" w14:ky="0" w14:algn="tl">
            <w14:srgbClr w14:val="000000">
              <w14:alpha w14:val="60000"/>
            </w14:srgbClr>
          </w14:shadow>
        </w:rPr>
      </w:pPr>
      <w:r w:rsidRPr="0043074B">
        <w:rPr>
          <w:rFonts w:ascii="Arial" w:hAnsi="Arial" w:cs="Arial"/>
          <w:b/>
          <w:bCs/>
          <w:color w:val="878787"/>
          <w:sz w:val="28"/>
          <w:szCs w:val="28"/>
          <w14:shadow w14:blurRad="50800" w14:dist="38100" w14:dir="2700000" w14:sx="100000" w14:sy="100000" w14:kx="0" w14:ky="0" w14:algn="tl">
            <w14:srgbClr w14:val="000000">
              <w14:alpha w14:val="60000"/>
            </w14:srgbClr>
          </w14:shadow>
        </w:rPr>
        <w:t>Q7</w:t>
      </w:r>
    </w:p>
    <w:p w14:paraId="7429F881" w14:textId="77777777" w:rsidR="0043074B" w:rsidRPr="002A232B" w:rsidRDefault="0043074B" w:rsidP="0043074B">
      <w:pPr>
        <w:widowControl w:val="0"/>
        <w:autoSpaceDE w:val="0"/>
        <w:autoSpaceDN w:val="0"/>
        <w:adjustRightInd w:val="0"/>
        <w:rPr>
          <w:rFonts w:ascii="Times New Roman" w:hAnsi="Times New Roman" w:cs="Times New Roman"/>
          <w:b/>
          <w:bCs/>
          <w:color w:val="262626"/>
        </w:rPr>
      </w:pPr>
      <w:r w:rsidRPr="002A232B">
        <w:rPr>
          <w:rFonts w:ascii="Times New Roman" w:hAnsi="Times New Roman" w:cs="Times New Roman"/>
          <w:b/>
          <w:bCs/>
          <w:color w:val="262626"/>
        </w:rPr>
        <w:t>What transportation would use in order to pick up your son/daughter from after school tutoring (4:30pm)? </w:t>
      </w:r>
    </w:p>
    <w:p w14:paraId="092F71DD" w14:textId="77777777" w:rsidR="0043074B" w:rsidRDefault="0043074B" w:rsidP="0043074B">
      <w:pPr>
        <w:widowControl w:val="0"/>
        <w:numPr>
          <w:ilvl w:val="0"/>
          <w:numId w:val="7"/>
        </w:numPr>
        <w:tabs>
          <w:tab w:val="left" w:pos="220"/>
          <w:tab w:val="left" w:pos="720"/>
        </w:tabs>
        <w:autoSpaceDE w:val="0"/>
        <w:autoSpaceDN w:val="0"/>
        <w:adjustRightInd w:val="0"/>
        <w:ind w:hanging="720"/>
        <w:jc w:val="center"/>
        <w:rPr>
          <w:rFonts w:ascii="Arial" w:hAnsi="Arial" w:cs="Arial"/>
          <w:b/>
          <w:bCs/>
          <w:color w:val="878787"/>
          <w:sz w:val="28"/>
          <w:szCs w:val="28"/>
        </w:rPr>
      </w:pPr>
      <w:r>
        <w:rPr>
          <w:rFonts w:ascii="Arial" w:hAnsi="Arial" w:cs="Arial"/>
          <w:b/>
          <w:bCs/>
          <w:color w:val="878787"/>
          <w:kern w:val="1"/>
          <w:sz w:val="22"/>
          <w:szCs w:val="22"/>
        </w:rPr>
        <w:tab/>
      </w:r>
      <w:r>
        <w:rPr>
          <w:rFonts w:ascii="Arial" w:hAnsi="Arial" w:cs="Arial"/>
          <w:b/>
          <w:bCs/>
          <w:color w:val="878787"/>
          <w:kern w:val="1"/>
          <w:sz w:val="22"/>
          <w:szCs w:val="22"/>
        </w:rPr>
        <w:tab/>
      </w:r>
      <w:r>
        <w:rPr>
          <w:rFonts w:ascii="Arial" w:hAnsi="Arial" w:cs="Arial"/>
          <w:b/>
          <w:bCs/>
          <w:color w:val="878787"/>
          <w:sz w:val="22"/>
          <w:szCs w:val="22"/>
        </w:rPr>
        <w:t>Answered: 9 Skipped: 1</w:t>
      </w:r>
    </w:p>
    <w:p w14:paraId="7C2FEEA4" w14:textId="77777777" w:rsidR="0043074B" w:rsidRDefault="0043074B" w:rsidP="0043074B">
      <w:pPr>
        <w:widowControl w:val="0"/>
        <w:autoSpaceDE w:val="0"/>
        <w:autoSpaceDN w:val="0"/>
        <w:adjustRightInd w:val="0"/>
        <w:rPr>
          <w:rFonts w:ascii="Arial" w:hAnsi="Arial" w:cs="Arial"/>
          <w:color w:val="878787"/>
          <w:sz w:val="28"/>
          <w:szCs w:val="28"/>
        </w:rPr>
      </w:pPr>
      <w:r>
        <w:rPr>
          <w:rFonts w:ascii="Arial" w:hAnsi="Arial" w:cs="Arial"/>
          <w:color w:val="878787"/>
        </w:rPr>
        <w:t>Created with Highcharts 3.0.10</w:t>
      </w:r>
    </w:p>
    <w:p w14:paraId="44CC5DA4" w14:textId="77777777" w:rsidR="002A232B" w:rsidRDefault="002A232B" w:rsidP="002A232B">
      <w:pPr>
        <w:widowControl w:val="0"/>
        <w:autoSpaceDE w:val="0"/>
        <w:autoSpaceDN w:val="0"/>
        <w:adjustRightInd w:val="0"/>
        <w:rPr>
          <w:rFonts w:ascii="Arial" w:hAnsi="Arial" w:cs="Arial"/>
          <w:color w:val="FFFFFF"/>
        </w:rPr>
      </w:pPr>
    </w:p>
    <w:p w14:paraId="23161823" w14:textId="6F313272" w:rsidR="0043074B" w:rsidRDefault="0043074B" w:rsidP="002A232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I would pickup my...</w:t>
      </w:r>
    </w:p>
    <w:p w14:paraId="4E409C63" w14:textId="77777777" w:rsidR="002A232B" w:rsidRDefault="0043074B" w:rsidP="002A232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I would need</w:t>
      </w:r>
      <w:r w:rsidR="002A232B">
        <w:rPr>
          <w:rFonts w:ascii="Arial" w:hAnsi="Arial" w:cs="Arial"/>
          <w:b/>
          <w:bCs/>
          <w:color w:val="262626"/>
          <w:sz w:val="22"/>
          <w:szCs w:val="22"/>
        </w:rPr>
        <w:t xml:space="preserve"> </w:t>
      </w:r>
      <w:r>
        <w:rPr>
          <w:rFonts w:ascii="Arial" w:hAnsi="Arial" w:cs="Arial"/>
          <w:b/>
          <w:bCs/>
          <w:color w:val="262626"/>
          <w:sz w:val="22"/>
          <w:szCs w:val="22"/>
        </w:rPr>
        <w:t>my son/daugh...</w:t>
      </w:r>
    </w:p>
    <w:p w14:paraId="25E359EA" w14:textId="31F47297" w:rsidR="0043074B" w:rsidRDefault="0043074B" w:rsidP="002A232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After school</w:t>
      </w:r>
      <w:r w:rsidR="002A232B">
        <w:rPr>
          <w:rFonts w:ascii="Arial" w:hAnsi="Arial" w:cs="Arial"/>
          <w:b/>
          <w:bCs/>
          <w:color w:val="262626"/>
          <w:sz w:val="22"/>
          <w:szCs w:val="22"/>
        </w:rPr>
        <w:t xml:space="preserve"> </w:t>
      </w:r>
      <w:r>
        <w:rPr>
          <w:rFonts w:ascii="Arial" w:hAnsi="Arial" w:cs="Arial"/>
          <w:b/>
          <w:bCs/>
          <w:color w:val="262626"/>
          <w:sz w:val="22"/>
          <w:szCs w:val="22"/>
        </w:rPr>
        <w:t>utoring wou...</w:t>
      </w:r>
    </w:p>
    <w:p w14:paraId="15879087" w14:textId="75BDA631" w:rsidR="0043074B" w:rsidRDefault="0043074B" w:rsidP="002A232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Other (please</w:t>
      </w:r>
      <w:r w:rsidR="002A232B">
        <w:rPr>
          <w:rFonts w:ascii="Arial" w:hAnsi="Arial" w:cs="Arial"/>
          <w:b/>
          <w:bCs/>
          <w:color w:val="262626"/>
          <w:sz w:val="22"/>
          <w:szCs w:val="22"/>
        </w:rPr>
        <w:t xml:space="preserve"> </w:t>
      </w:r>
      <w:r>
        <w:rPr>
          <w:rFonts w:ascii="Arial" w:hAnsi="Arial" w:cs="Arial"/>
          <w:b/>
          <w:bCs/>
          <w:color w:val="262626"/>
          <w:sz w:val="22"/>
          <w:szCs w:val="22"/>
        </w:rPr>
        <w:t>specify)</w:t>
      </w:r>
    </w:p>
    <w:p w14:paraId="0CC042B8"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0%</w:t>
      </w:r>
    </w:p>
    <w:p w14:paraId="46CC3EBF"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10%</w:t>
      </w:r>
    </w:p>
    <w:p w14:paraId="248FFE2E"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20%</w:t>
      </w:r>
    </w:p>
    <w:p w14:paraId="4316E78E"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30%</w:t>
      </w:r>
    </w:p>
    <w:p w14:paraId="60BDF8F1"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40%</w:t>
      </w:r>
    </w:p>
    <w:p w14:paraId="730424E4"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50%</w:t>
      </w:r>
    </w:p>
    <w:p w14:paraId="01083BE3"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60%</w:t>
      </w:r>
    </w:p>
    <w:p w14:paraId="33EE2D16"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70%</w:t>
      </w:r>
    </w:p>
    <w:p w14:paraId="5344729E"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80%</w:t>
      </w:r>
    </w:p>
    <w:p w14:paraId="03EE03A3"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90%</w:t>
      </w:r>
    </w:p>
    <w:p w14:paraId="5D0E331E" w14:textId="77777777" w:rsidR="0043074B" w:rsidRDefault="0043074B" w:rsidP="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100%</w:t>
      </w:r>
    </w:p>
    <w:tbl>
      <w:tblPr>
        <w:tblW w:w="11939" w:type="dxa"/>
        <w:tblInd w:w="-1071" w:type="dxa"/>
        <w:tblBorders>
          <w:top w:val="single" w:sz="8" w:space="0" w:color="C1C1C1"/>
          <w:left w:val="nil"/>
          <w:right w:val="nil"/>
        </w:tblBorders>
        <w:tblLayout w:type="fixed"/>
        <w:tblLook w:val="0000" w:firstRow="0" w:lastRow="0" w:firstColumn="0" w:lastColumn="0" w:noHBand="0" w:noVBand="0"/>
      </w:tblPr>
      <w:tblGrid>
        <w:gridCol w:w="5868"/>
        <w:gridCol w:w="6071"/>
      </w:tblGrid>
      <w:tr w:rsidR="002A232B" w14:paraId="7F5B8E92" w14:textId="77777777" w:rsidTr="002A232B">
        <w:tblPrEx>
          <w:tblCellMar>
            <w:top w:w="0" w:type="dxa"/>
            <w:bottom w:w="0" w:type="dxa"/>
          </w:tblCellMar>
        </w:tblPrEx>
        <w:tc>
          <w:tcPr>
            <w:tcW w:w="5868" w:type="dxa"/>
            <w:tcBorders>
              <w:bottom w:val="single" w:sz="8" w:space="0" w:color="C1C1C1"/>
            </w:tcBorders>
          </w:tcPr>
          <w:p w14:paraId="04CBFADE" w14:textId="77777777" w:rsidR="0043074B" w:rsidRDefault="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Answer Choices</w:t>
            </w:r>
          </w:p>
          <w:p w14:paraId="2063B885" w14:textId="77777777" w:rsidR="0043074B" w:rsidRDefault="0043074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c>
          <w:tcPr>
            <w:tcW w:w="6071" w:type="dxa"/>
            <w:tcBorders>
              <w:left w:val="single" w:sz="8" w:space="0" w:color="C1C1C1"/>
              <w:bottom w:val="single" w:sz="8" w:space="0" w:color="C1C1C1"/>
            </w:tcBorders>
          </w:tcPr>
          <w:p w14:paraId="2CAA7DB1" w14:textId="77777777" w:rsidR="0043074B" w:rsidRDefault="0043074B">
            <w:pPr>
              <w:widowControl w:val="0"/>
              <w:autoSpaceDE w:val="0"/>
              <w:autoSpaceDN w:val="0"/>
              <w:adjustRightInd w:val="0"/>
              <w:rPr>
                <w:rFonts w:ascii="Arial" w:hAnsi="Arial" w:cs="Arial"/>
                <w:color w:val="262626"/>
                <w:sz w:val="22"/>
                <w:szCs w:val="22"/>
              </w:rPr>
            </w:pPr>
            <w:r>
              <w:rPr>
                <w:rFonts w:ascii="Arial" w:hAnsi="Arial" w:cs="Arial"/>
                <w:color w:val="262626"/>
                <w:sz w:val="22"/>
                <w:szCs w:val="22"/>
              </w:rPr>
              <w:t>Responses</w:t>
            </w:r>
          </w:p>
          <w:p w14:paraId="23A4ABB2" w14:textId="77777777" w:rsidR="0043074B" w:rsidRDefault="0043074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r>
      <w:tr w:rsidR="002A232B" w14:paraId="35775A1A" w14:textId="77777777" w:rsidTr="002A232B">
        <w:tblPrEx>
          <w:tblBorders>
            <w:top w:val="none" w:sz="0" w:space="0" w:color="auto"/>
          </w:tblBorders>
          <w:tblCellMar>
            <w:top w:w="0" w:type="dxa"/>
            <w:bottom w:w="0" w:type="dxa"/>
          </w:tblCellMar>
        </w:tblPrEx>
        <w:tc>
          <w:tcPr>
            <w:tcW w:w="5868" w:type="dxa"/>
            <w:tcBorders>
              <w:bottom w:val="single" w:sz="8" w:space="0" w:color="C1C1C1"/>
            </w:tcBorders>
            <w:shd w:val="clear" w:color="auto" w:fill="FFFFFF"/>
            <w:tcMar>
              <w:top w:w="200" w:type="nil"/>
              <w:left w:w="120" w:type="nil"/>
              <w:bottom w:w="120" w:type="nil"/>
              <w:right w:w="400" w:type="nil"/>
            </w:tcMar>
          </w:tcPr>
          <w:p w14:paraId="76797F1B" w14:textId="77777777" w:rsidR="0043074B" w:rsidRDefault="0043074B" w:rsidP="002A232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2E0E299E" w14:textId="77777777" w:rsidR="0043074B" w:rsidRPr="0043074B" w:rsidRDefault="0043074B" w:rsidP="002A232B">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43074B">
              <w:rPr>
                <w:rFonts w:ascii="Arial" w:hAnsi="Arial" w:cs="Arial"/>
                <w:b/>
                <w:bCs/>
                <w:color w:val="262626"/>
                <w:sz w:val="22"/>
                <w:szCs w:val="22"/>
                <w14:shadow w14:blurRad="50800" w14:dist="38100" w14:dir="2700000" w14:sx="100000" w14:sy="100000" w14:kx="0" w14:ky="0" w14:algn="tl">
                  <w14:srgbClr w14:val="000000">
                    <w14:alpha w14:val="60000"/>
                  </w14:srgbClr>
                </w14:shadow>
              </w:rPr>
              <w:t>I would pick up my son/daughter from tutoring or I would have transportation there to pick them up. </w:t>
            </w:r>
          </w:p>
        </w:tc>
        <w:tc>
          <w:tcPr>
            <w:tcW w:w="6071" w:type="dxa"/>
            <w:tcBorders>
              <w:left w:val="single" w:sz="8" w:space="0" w:color="C1C1C1"/>
              <w:bottom w:val="single" w:sz="8" w:space="0" w:color="C1C1C1"/>
            </w:tcBorders>
            <w:shd w:val="clear" w:color="auto" w:fill="FFFFFF"/>
            <w:tcMar>
              <w:top w:w="200" w:type="nil"/>
              <w:left w:w="120" w:type="nil"/>
              <w:bottom w:w="120" w:type="nil"/>
              <w:right w:w="400" w:type="nil"/>
            </w:tcMar>
          </w:tcPr>
          <w:p w14:paraId="705F6125" w14:textId="77777777" w:rsidR="0043074B" w:rsidRDefault="0043074B" w:rsidP="002A232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77.78%</w:t>
            </w:r>
          </w:p>
          <w:p w14:paraId="161EC4FA" w14:textId="77777777" w:rsidR="0043074B" w:rsidRDefault="0043074B" w:rsidP="002A232B">
            <w:pPr>
              <w:widowControl w:val="0"/>
              <w:autoSpaceDE w:val="0"/>
              <w:autoSpaceDN w:val="0"/>
              <w:adjustRightInd w:val="0"/>
              <w:rPr>
                <w:rFonts w:ascii="Arial" w:hAnsi="Arial" w:cs="Arial"/>
                <w:color w:val="535353"/>
                <w:sz w:val="22"/>
                <w:szCs w:val="22"/>
              </w:rPr>
            </w:pPr>
            <w:r>
              <w:rPr>
                <w:rFonts w:ascii="Arial" w:hAnsi="Arial" w:cs="Arial"/>
                <w:color w:val="535353"/>
                <w:sz w:val="22"/>
                <w:szCs w:val="22"/>
              </w:rPr>
              <w:t>7</w:t>
            </w:r>
          </w:p>
        </w:tc>
      </w:tr>
      <w:tr w:rsidR="002A232B" w14:paraId="13676E9B" w14:textId="77777777" w:rsidTr="002A232B">
        <w:tblPrEx>
          <w:tblBorders>
            <w:top w:val="none" w:sz="0" w:space="0" w:color="auto"/>
          </w:tblBorders>
          <w:tblCellMar>
            <w:top w:w="0" w:type="dxa"/>
            <w:bottom w:w="0" w:type="dxa"/>
          </w:tblCellMar>
        </w:tblPrEx>
        <w:tc>
          <w:tcPr>
            <w:tcW w:w="5868" w:type="dxa"/>
            <w:tcBorders>
              <w:bottom w:val="single" w:sz="8" w:space="0" w:color="C1C1C1"/>
            </w:tcBorders>
            <w:shd w:val="clear" w:color="auto" w:fill="FFFFFF"/>
            <w:tcMar>
              <w:top w:w="200" w:type="nil"/>
              <w:left w:w="120" w:type="nil"/>
              <w:bottom w:w="120" w:type="nil"/>
              <w:right w:w="400" w:type="nil"/>
            </w:tcMar>
          </w:tcPr>
          <w:p w14:paraId="3EC86286" w14:textId="77777777" w:rsidR="0043074B" w:rsidRDefault="0043074B" w:rsidP="002A232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287888AC" w14:textId="77777777" w:rsidR="0043074B" w:rsidRPr="0043074B" w:rsidRDefault="0043074B" w:rsidP="002A232B">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43074B">
              <w:rPr>
                <w:rFonts w:ascii="Arial" w:hAnsi="Arial" w:cs="Arial"/>
                <w:b/>
                <w:bCs/>
                <w:color w:val="262626"/>
                <w:sz w:val="22"/>
                <w:szCs w:val="22"/>
                <w14:shadow w14:blurRad="50800" w14:dist="38100" w14:dir="2700000" w14:sx="100000" w14:sy="100000" w14:kx="0" w14:ky="0" w14:algn="tl">
                  <w14:srgbClr w14:val="000000">
                    <w14:alpha w14:val="60000"/>
                  </w14:srgbClr>
                </w14:shadow>
              </w:rPr>
              <w:t>I would need my son/daughter to ride the bus home. </w:t>
            </w:r>
          </w:p>
        </w:tc>
        <w:tc>
          <w:tcPr>
            <w:tcW w:w="6071" w:type="dxa"/>
            <w:tcBorders>
              <w:left w:val="single" w:sz="8" w:space="0" w:color="C1C1C1"/>
              <w:bottom w:val="single" w:sz="8" w:space="0" w:color="C1C1C1"/>
            </w:tcBorders>
            <w:shd w:val="clear" w:color="auto" w:fill="FFFFFF"/>
            <w:tcMar>
              <w:top w:w="200" w:type="nil"/>
              <w:left w:w="120" w:type="nil"/>
              <w:bottom w:w="120" w:type="nil"/>
              <w:right w:w="400" w:type="nil"/>
            </w:tcMar>
          </w:tcPr>
          <w:p w14:paraId="331FE7BB" w14:textId="77777777" w:rsidR="0043074B" w:rsidRDefault="0043074B" w:rsidP="002A232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0.00%</w:t>
            </w:r>
          </w:p>
          <w:p w14:paraId="6A09C214" w14:textId="77777777" w:rsidR="0043074B" w:rsidRDefault="0043074B" w:rsidP="002A232B">
            <w:pPr>
              <w:widowControl w:val="0"/>
              <w:autoSpaceDE w:val="0"/>
              <w:autoSpaceDN w:val="0"/>
              <w:adjustRightInd w:val="0"/>
              <w:rPr>
                <w:rFonts w:ascii="Arial" w:hAnsi="Arial" w:cs="Arial"/>
                <w:color w:val="535353"/>
                <w:sz w:val="22"/>
                <w:szCs w:val="22"/>
              </w:rPr>
            </w:pPr>
            <w:r>
              <w:rPr>
                <w:rFonts w:ascii="Arial" w:hAnsi="Arial" w:cs="Arial"/>
                <w:color w:val="535353"/>
                <w:sz w:val="22"/>
                <w:szCs w:val="22"/>
              </w:rPr>
              <w:t>0</w:t>
            </w:r>
          </w:p>
        </w:tc>
      </w:tr>
      <w:tr w:rsidR="002A232B" w14:paraId="5A721C09" w14:textId="77777777" w:rsidTr="002A232B">
        <w:tblPrEx>
          <w:tblBorders>
            <w:top w:val="none" w:sz="0" w:space="0" w:color="auto"/>
          </w:tblBorders>
          <w:tblCellMar>
            <w:top w:w="0" w:type="dxa"/>
            <w:bottom w:w="0" w:type="dxa"/>
          </w:tblCellMar>
        </w:tblPrEx>
        <w:tc>
          <w:tcPr>
            <w:tcW w:w="5868" w:type="dxa"/>
            <w:tcBorders>
              <w:bottom w:val="single" w:sz="8" w:space="0" w:color="C1C1C1"/>
            </w:tcBorders>
            <w:shd w:val="clear" w:color="auto" w:fill="FFFFFF"/>
            <w:tcMar>
              <w:top w:w="200" w:type="nil"/>
              <w:left w:w="120" w:type="nil"/>
              <w:bottom w:w="120" w:type="nil"/>
              <w:right w:w="400" w:type="nil"/>
            </w:tcMar>
          </w:tcPr>
          <w:p w14:paraId="020AF506" w14:textId="77777777" w:rsidR="0043074B" w:rsidRDefault="0043074B" w:rsidP="002A232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796689F1" w14:textId="77777777" w:rsidR="0043074B" w:rsidRPr="0043074B" w:rsidRDefault="0043074B" w:rsidP="002A232B">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43074B">
              <w:rPr>
                <w:rFonts w:ascii="Arial" w:hAnsi="Arial" w:cs="Arial"/>
                <w:b/>
                <w:bCs/>
                <w:color w:val="262626"/>
                <w:sz w:val="22"/>
                <w:szCs w:val="22"/>
                <w14:shadow w14:blurRad="50800" w14:dist="38100" w14:dir="2700000" w14:sx="100000" w14:sy="100000" w14:kx="0" w14:ky="0" w14:algn="tl">
                  <w14:srgbClr w14:val="000000">
                    <w14:alpha w14:val="60000"/>
                  </w14:srgbClr>
                </w14:shadow>
              </w:rPr>
              <w:t>After school tutoring would not work for my son/daughter. </w:t>
            </w:r>
          </w:p>
        </w:tc>
        <w:tc>
          <w:tcPr>
            <w:tcW w:w="6071" w:type="dxa"/>
            <w:tcBorders>
              <w:left w:val="single" w:sz="8" w:space="0" w:color="C1C1C1"/>
              <w:bottom w:val="single" w:sz="8" w:space="0" w:color="C1C1C1"/>
            </w:tcBorders>
            <w:shd w:val="clear" w:color="auto" w:fill="FFFFFF"/>
            <w:tcMar>
              <w:top w:w="200" w:type="nil"/>
              <w:left w:w="120" w:type="nil"/>
              <w:bottom w:w="120" w:type="nil"/>
              <w:right w:w="400" w:type="nil"/>
            </w:tcMar>
          </w:tcPr>
          <w:p w14:paraId="6DC6ED8B" w14:textId="77777777" w:rsidR="0043074B" w:rsidRDefault="0043074B" w:rsidP="002A232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22.22%</w:t>
            </w:r>
          </w:p>
          <w:p w14:paraId="0393DC2B" w14:textId="77777777" w:rsidR="0043074B" w:rsidRDefault="0043074B" w:rsidP="002A232B">
            <w:pPr>
              <w:widowControl w:val="0"/>
              <w:autoSpaceDE w:val="0"/>
              <w:autoSpaceDN w:val="0"/>
              <w:adjustRightInd w:val="0"/>
              <w:rPr>
                <w:rFonts w:ascii="Arial" w:hAnsi="Arial" w:cs="Arial"/>
                <w:color w:val="535353"/>
                <w:sz w:val="22"/>
                <w:szCs w:val="22"/>
              </w:rPr>
            </w:pPr>
            <w:r>
              <w:rPr>
                <w:rFonts w:ascii="Arial" w:hAnsi="Arial" w:cs="Arial"/>
                <w:color w:val="535353"/>
                <w:sz w:val="22"/>
                <w:szCs w:val="22"/>
              </w:rPr>
              <w:t>2</w:t>
            </w:r>
          </w:p>
        </w:tc>
      </w:tr>
      <w:tr w:rsidR="002A232B" w14:paraId="2EAD9A3D" w14:textId="77777777" w:rsidTr="002A232B">
        <w:tblPrEx>
          <w:tblBorders>
            <w:top w:val="nil"/>
          </w:tblBorders>
          <w:tblCellMar>
            <w:top w:w="0" w:type="dxa"/>
            <w:bottom w:w="0" w:type="dxa"/>
          </w:tblCellMar>
        </w:tblPrEx>
        <w:tc>
          <w:tcPr>
            <w:tcW w:w="5868" w:type="dxa"/>
            <w:tcBorders>
              <w:bottom w:val="single" w:sz="8" w:space="0" w:color="C1C1C1"/>
            </w:tcBorders>
            <w:shd w:val="clear" w:color="auto" w:fill="FFFFFF"/>
            <w:tcMar>
              <w:top w:w="200" w:type="nil"/>
              <w:left w:w="120" w:type="nil"/>
              <w:bottom w:w="120" w:type="nil"/>
              <w:right w:w="400" w:type="nil"/>
            </w:tcMar>
          </w:tcPr>
          <w:p w14:paraId="66AA6ADF" w14:textId="77777777" w:rsidR="0043074B" w:rsidRDefault="0043074B" w:rsidP="002A232B">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32D2D28A" w14:textId="77777777" w:rsidR="0043074B" w:rsidRPr="0043074B" w:rsidRDefault="0043074B" w:rsidP="002A232B">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43074B">
              <w:rPr>
                <w:rFonts w:ascii="Arial" w:hAnsi="Arial" w:cs="Arial"/>
                <w:b/>
                <w:bCs/>
                <w:color w:val="0F7778"/>
                <w:sz w:val="22"/>
                <w:szCs w:val="22"/>
                <w14:shadow w14:blurRad="50800" w14:dist="38100" w14:dir="2700000" w14:sx="100000" w14:sy="100000" w14:kx="0" w14:ky="0" w14:algn="tl">
                  <w14:srgbClr w14:val="000000">
                    <w14:alpha w14:val="60000"/>
                  </w14:srgbClr>
                </w14:shadow>
              </w:rPr>
              <w:t>Responses</w:t>
            </w:r>
          </w:p>
          <w:p w14:paraId="5CE3D6B1" w14:textId="77777777" w:rsidR="0043074B" w:rsidRPr="0043074B" w:rsidRDefault="0043074B" w:rsidP="002A232B">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43074B">
              <w:rPr>
                <w:rFonts w:ascii="Arial" w:hAnsi="Arial" w:cs="Arial"/>
                <w:b/>
                <w:bCs/>
                <w:color w:val="262626"/>
                <w:sz w:val="22"/>
                <w:szCs w:val="22"/>
                <w14:shadow w14:blurRad="50800" w14:dist="38100" w14:dir="2700000" w14:sx="100000" w14:sy="100000" w14:kx="0" w14:ky="0" w14:algn="tl">
                  <w14:srgbClr w14:val="000000">
                    <w14:alpha w14:val="60000"/>
                  </w14:srgbClr>
                </w14:shadow>
              </w:rPr>
              <w:t>Other (please specify)</w:t>
            </w:r>
          </w:p>
        </w:tc>
        <w:tc>
          <w:tcPr>
            <w:tcW w:w="6071" w:type="dxa"/>
            <w:tcBorders>
              <w:left w:val="single" w:sz="8" w:space="0" w:color="C1C1C1"/>
              <w:bottom w:val="single" w:sz="8" w:space="0" w:color="C1C1C1"/>
            </w:tcBorders>
            <w:shd w:val="clear" w:color="auto" w:fill="FFFFFF"/>
            <w:tcMar>
              <w:top w:w="200" w:type="nil"/>
              <w:left w:w="120" w:type="nil"/>
              <w:bottom w:w="120" w:type="nil"/>
              <w:right w:w="400" w:type="nil"/>
            </w:tcMar>
          </w:tcPr>
          <w:p w14:paraId="2BB026FC" w14:textId="77777777" w:rsidR="0043074B" w:rsidRDefault="0043074B" w:rsidP="002A232B">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0.00%</w:t>
            </w:r>
          </w:p>
          <w:p w14:paraId="1FD44D7E" w14:textId="77777777" w:rsidR="0043074B" w:rsidRDefault="0043074B" w:rsidP="002A232B">
            <w:pPr>
              <w:widowControl w:val="0"/>
              <w:autoSpaceDE w:val="0"/>
              <w:autoSpaceDN w:val="0"/>
              <w:adjustRightInd w:val="0"/>
              <w:rPr>
                <w:rFonts w:ascii="Arial" w:hAnsi="Arial" w:cs="Arial"/>
                <w:color w:val="535353"/>
                <w:sz w:val="22"/>
                <w:szCs w:val="22"/>
              </w:rPr>
            </w:pPr>
            <w:r>
              <w:rPr>
                <w:rFonts w:ascii="Arial" w:hAnsi="Arial" w:cs="Arial"/>
                <w:color w:val="535353"/>
                <w:sz w:val="22"/>
                <w:szCs w:val="22"/>
              </w:rPr>
              <w:t>0</w:t>
            </w:r>
          </w:p>
        </w:tc>
      </w:tr>
    </w:tbl>
    <w:p w14:paraId="5502EA3B" w14:textId="77777777" w:rsidR="0043074B" w:rsidRDefault="0043074B" w:rsidP="0043074B">
      <w:pPr>
        <w:widowControl w:val="0"/>
        <w:autoSpaceDE w:val="0"/>
        <w:autoSpaceDN w:val="0"/>
        <w:adjustRightInd w:val="0"/>
        <w:rPr>
          <w:rFonts w:ascii="Arial" w:hAnsi="Arial" w:cs="Arial"/>
          <w:color w:val="878787"/>
          <w:sz w:val="22"/>
          <w:szCs w:val="22"/>
        </w:rPr>
      </w:pPr>
    </w:p>
    <w:p w14:paraId="6BE0ABA1" w14:textId="77777777" w:rsidR="0043074B" w:rsidRPr="0043074B" w:rsidRDefault="0043074B" w:rsidP="0043074B">
      <w:pPr>
        <w:widowControl w:val="0"/>
        <w:autoSpaceDE w:val="0"/>
        <w:autoSpaceDN w:val="0"/>
        <w:adjustRightInd w:val="0"/>
        <w:rPr>
          <w:rFonts w:ascii="Arial" w:hAnsi="Arial" w:cs="Arial"/>
          <w:b/>
          <w:bCs/>
          <w:color w:val="878787"/>
          <w:sz w:val="28"/>
          <w:szCs w:val="28"/>
          <w14:shadow w14:blurRad="50800" w14:dist="38100" w14:dir="2700000" w14:sx="100000" w14:sy="100000" w14:kx="0" w14:ky="0" w14:algn="tl">
            <w14:srgbClr w14:val="000000">
              <w14:alpha w14:val="60000"/>
            </w14:srgbClr>
          </w14:shadow>
        </w:rPr>
      </w:pPr>
      <w:r w:rsidRPr="0043074B">
        <w:rPr>
          <w:rFonts w:ascii="Arial" w:hAnsi="Arial" w:cs="Arial"/>
          <w:b/>
          <w:bCs/>
          <w:color w:val="878787"/>
          <w:sz w:val="28"/>
          <w:szCs w:val="28"/>
          <w14:shadow w14:blurRad="50800" w14:dist="38100" w14:dir="2700000" w14:sx="100000" w14:sy="100000" w14:kx="0" w14:ky="0" w14:algn="tl">
            <w14:srgbClr w14:val="000000">
              <w14:alpha w14:val="60000"/>
            </w14:srgbClr>
          </w14:shadow>
        </w:rPr>
        <w:t>Q8</w:t>
      </w:r>
    </w:p>
    <w:p w14:paraId="1CC7CBFD" w14:textId="77777777" w:rsidR="0043074B" w:rsidRPr="002A232B" w:rsidRDefault="0043074B" w:rsidP="0043074B">
      <w:pPr>
        <w:widowControl w:val="0"/>
        <w:autoSpaceDE w:val="0"/>
        <w:autoSpaceDN w:val="0"/>
        <w:adjustRightInd w:val="0"/>
        <w:rPr>
          <w:rFonts w:ascii="Times New Roman" w:hAnsi="Times New Roman" w:cs="Times New Roman"/>
          <w:b/>
          <w:bCs/>
          <w:color w:val="262626"/>
        </w:rPr>
      </w:pPr>
      <w:r w:rsidRPr="002A232B">
        <w:rPr>
          <w:rFonts w:ascii="Times New Roman" w:hAnsi="Times New Roman" w:cs="Times New Roman"/>
          <w:b/>
          <w:bCs/>
          <w:color w:val="262626"/>
        </w:rPr>
        <w:t>Do you have any other comments, questions, or concerns?</w:t>
      </w:r>
    </w:p>
    <w:p w14:paraId="37E97749" w14:textId="77777777" w:rsidR="0043074B" w:rsidRDefault="0043074B" w:rsidP="0043074B">
      <w:pPr>
        <w:widowControl w:val="0"/>
        <w:numPr>
          <w:ilvl w:val="0"/>
          <w:numId w:val="8"/>
        </w:numPr>
        <w:tabs>
          <w:tab w:val="left" w:pos="220"/>
          <w:tab w:val="left" w:pos="720"/>
        </w:tabs>
        <w:autoSpaceDE w:val="0"/>
        <w:autoSpaceDN w:val="0"/>
        <w:adjustRightInd w:val="0"/>
        <w:ind w:hanging="720"/>
        <w:jc w:val="center"/>
        <w:rPr>
          <w:rFonts w:ascii="Arial" w:hAnsi="Arial" w:cs="Arial"/>
          <w:b/>
          <w:bCs/>
          <w:color w:val="878787"/>
          <w:sz w:val="28"/>
          <w:szCs w:val="28"/>
        </w:rPr>
      </w:pPr>
      <w:r>
        <w:rPr>
          <w:rFonts w:ascii="Arial" w:hAnsi="Arial" w:cs="Arial"/>
          <w:b/>
          <w:bCs/>
          <w:color w:val="878787"/>
          <w:kern w:val="1"/>
          <w:sz w:val="22"/>
          <w:szCs w:val="22"/>
        </w:rPr>
        <w:tab/>
      </w:r>
      <w:r>
        <w:rPr>
          <w:rFonts w:ascii="Arial" w:hAnsi="Arial" w:cs="Arial"/>
          <w:b/>
          <w:bCs/>
          <w:color w:val="878787"/>
          <w:kern w:val="1"/>
          <w:sz w:val="22"/>
          <w:szCs w:val="22"/>
        </w:rPr>
        <w:tab/>
      </w:r>
      <w:r>
        <w:rPr>
          <w:rFonts w:ascii="Arial" w:hAnsi="Arial" w:cs="Arial"/>
          <w:b/>
          <w:bCs/>
          <w:color w:val="878787"/>
          <w:sz w:val="22"/>
          <w:szCs w:val="22"/>
        </w:rPr>
        <w:t>Answered: 8 Skipped: 2</w:t>
      </w:r>
    </w:p>
    <w:p w14:paraId="12920536" w14:textId="77777777" w:rsidR="0043074B" w:rsidRDefault="0043074B" w:rsidP="0043074B">
      <w:pPr>
        <w:widowControl w:val="0"/>
        <w:autoSpaceDE w:val="0"/>
        <w:autoSpaceDN w:val="0"/>
        <w:adjustRightInd w:val="0"/>
        <w:rPr>
          <w:rFonts w:ascii="Arial" w:hAnsi="Arial" w:cs="Arial"/>
          <w:color w:val="878787"/>
        </w:rPr>
      </w:pPr>
      <w:r w:rsidRPr="0043074B">
        <w:rPr>
          <w:rFonts w:ascii="SMIcons" w:hAnsi="SMIcons" w:cs="SMIcons"/>
          <w:color w:val="262626"/>
          <w14:shadow w14:blurRad="50800" w14:dist="38100" w14:dir="2700000" w14:sx="100000" w14:sy="100000" w14:kx="0" w14:ky="0" w14:algn="tl">
            <w14:srgbClr w14:val="000000">
              <w14:alpha w14:val="60000"/>
            </w14:srgbClr>
          </w14:shadow>
        </w:rPr>
        <w:t>w</w:t>
      </w:r>
      <w:r w:rsidRPr="0043074B">
        <w:rPr>
          <w:rFonts w:ascii="Arial" w:hAnsi="Arial" w:cs="Arial"/>
          <w:b/>
          <w:bCs/>
          <w:color w:val="262626"/>
          <w14:shadow w14:blurRad="50800" w14:dist="38100" w14:dir="2700000" w14:sx="100000" w14:sy="100000" w14:kx="0" w14:ky="0" w14:algn="tl">
            <w14:srgbClr w14:val="000000">
              <w14:alpha w14:val="60000"/>
            </w14:srgbClr>
          </w14:shadow>
        </w:rPr>
        <w:t xml:space="preserve"> Responses </w:t>
      </w:r>
      <w:r w:rsidRPr="0043074B">
        <w:rPr>
          <w:rFonts w:ascii="Arial" w:hAnsi="Arial" w:cs="Arial"/>
          <w:color w:val="262626"/>
          <w14:shadow w14:blurRad="50800" w14:dist="38100" w14:dir="2700000" w14:sx="100000" w14:sy="100000" w14:kx="0" w14:ky="0" w14:algn="tl">
            <w14:srgbClr w14:val="000000">
              <w14:alpha w14:val="60000"/>
            </w14:srgbClr>
          </w14:shadow>
        </w:rPr>
        <w:t xml:space="preserve">(8) </w:t>
      </w:r>
      <w:r w:rsidRPr="0043074B">
        <w:rPr>
          <w:rFonts w:ascii="SMIcons" w:hAnsi="SMIcons" w:cs="SMIcons"/>
          <w14:shadow w14:blurRad="50800" w14:dist="38100" w14:dir="2700000" w14:sx="100000" w14:sy="100000" w14:kx="0" w14:ky="0" w14:algn="tl">
            <w14:srgbClr w14:val="000000">
              <w14:alpha w14:val="60000"/>
            </w14:srgbClr>
          </w14:shadow>
          <w14:textFill>
            <w14:solidFill>
              <w14:srgbClr w14:val="FFFFFF"/>
            </w14:solidFill>
          </w14:textFill>
        </w:rPr>
        <w:t>C</w:t>
      </w:r>
      <w:r w:rsidRPr="0043074B">
        <w:rPr>
          <w:rFonts w:ascii="Arial" w:hAnsi="Arial" w:cs="Arial"/>
          <w:b/>
          <w:bCs/>
          <w14:shadow w14:blurRad="50800" w14:dist="38100" w14:dir="2700000" w14:sx="100000" w14:sy="100000" w14:kx="0" w14:ky="0" w14:algn="tl">
            <w14:srgbClr w14:val="000000">
              <w14:alpha w14:val="60000"/>
            </w14:srgbClr>
          </w14:shadow>
          <w14:textFill>
            <w14:solidFill>
              <w14:srgbClr w14:val="FFFFFF"/>
            </w14:solidFill>
          </w14:textFill>
        </w:rPr>
        <w:t xml:space="preserve"> Text Analysis </w:t>
      </w:r>
      <w:r w:rsidRPr="0043074B">
        <w:rPr>
          <w:rFonts w:ascii="SMIcons" w:hAnsi="SMIcons" w:cs="SMIcons"/>
          <w14:shadow w14:blurRad="50800" w14:dist="38100" w14:dir="2700000" w14:sx="100000" w14:sy="100000" w14:kx="0" w14:ky="0" w14:algn="tl">
            <w14:srgbClr w14:val="000000">
              <w14:alpha w14:val="60000"/>
            </w14:srgbClr>
          </w14:shadow>
          <w14:textFill>
            <w14:solidFill>
              <w14:srgbClr w14:val="FFFFFF"/>
            </w14:solidFill>
          </w14:textFill>
        </w:rPr>
        <w:t>z</w:t>
      </w:r>
      <w:r w:rsidRPr="0043074B">
        <w:rPr>
          <w:rFonts w:ascii="Arial" w:hAnsi="Arial" w:cs="Arial"/>
          <w:b/>
          <w:bCs/>
          <w14:shadow w14:blurRad="50800" w14:dist="38100" w14:dir="2700000" w14:sx="100000" w14:sy="100000" w14:kx="0" w14:ky="0" w14:algn="tl">
            <w14:srgbClr w14:val="000000">
              <w14:alpha w14:val="60000"/>
            </w14:srgbClr>
          </w14:shadow>
          <w14:textFill>
            <w14:solidFill>
              <w14:srgbClr w14:val="FFFFFF"/>
            </w14:solidFill>
          </w14:textFill>
        </w:rPr>
        <w:t xml:space="preserve"> My Categories</w:t>
      </w:r>
    </w:p>
    <w:p w14:paraId="06DEAC5B" w14:textId="77777777" w:rsidR="0043074B" w:rsidRDefault="0043074B" w:rsidP="0043074B">
      <w:pPr>
        <w:widowControl w:val="0"/>
        <w:autoSpaceDE w:val="0"/>
        <w:autoSpaceDN w:val="0"/>
        <w:adjustRightInd w:val="0"/>
        <w:rPr>
          <w:rFonts w:ascii="Arial" w:hAnsi="Arial" w:cs="Arial"/>
          <w:color w:val="A5A59C"/>
        </w:rPr>
      </w:pPr>
      <w:r>
        <w:rPr>
          <w:rFonts w:ascii="SMIcons" w:hAnsi="SMIcons" w:cs="SMIcons"/>
          <w:color w:val="A5A59C"/>
          <w:sz w:val="40"/>
          <w:szCs w:val="40"/>
        </w:rPr>
        <w:t>?</w:t>
      </w:r>
    </w:p>
    <w:p w14:paraId="2786DA54" w14:textId="77777777" w:rsidR="0043074B" w:rsidRPr="0043074B" w:rsidRDefault="0043074B" w:rsidP="0043074B">
      <w:pPr>
        <w:widowControl w:val="0"/>
        <w:autoSpaceDE w:val="0"/>
        <w:autoSpaceDN w:val="0"/>
        <w:adjustRightInd w:val="0"/>
        <w:jc w:val="center"/>
        <w:rPr>
          <w:rFonts w:ascii="Arial" w:hAnsi="Arial" w:cs="Arial"/>
          <w:sz w:val="28"/>
          <w:szCs w:val="28"/>
          <w14:shadow w14:blurRad="50800" w14:dist="38100" w14:dir="2700000" w14:sx="100000" w14:sy="100000" w14:kx="0" w14:ky="0" w14:algn="tl">
            <w14:srgbClr w14:val="000000">
              <w14:alpha w14:val="60000"/>
            </w14:srgbClr>
          </w14:shadow>
          <w14:textFill>
            <w14:solidFill>
              <w14:srgbClr w14:val="FFFFFF"/>
            </w14:solidFill>
          </w14:textFill>
        </w:rPr>
      </w:pPr>
      <w:r w:rsidRPr="0043074B">
        <w:rPr>
          <w:rFonts w:ascii="SMIcons" w:hAnsi="SMIcons" w:cs="SMIcons"/>
          <w:sz w:val="28"/>
          <w:szCs w:val="28"/>
          <w14:shadow w14:blurRad="50800" w14:dist="38100" w14:dir="2700000" w14:sx="100000" w14:sy="100000" w14:kx="0" w14:ky="0" w14:algn="tl">
            <w14:srgbClr w14:val="000000">
              <w14:alpha w14:val="60000"/>
            </w14:srgbClr>
          </w14:shadow>
          <w14:textFill>
            <w14:solidFill>
              <w14:srgbClr w14:val="FFFFFF"/>
            </w14:solidFill>
          </w14:textFill>
        </w:rPr>
        <w:t>s</w:t>
      </w:r>
    </w:p>
    <w:p w14:paraId="7B7295FD" w14:textId="77777777" w:rsidR="0043074B" w:rsidRDefault="0043074B" w:rsidP="0043074B">
      <w:pPr>
        <w:widowControl w:val="0"/>
        <w:autoSpaceDE w:val="0"/>
        <w:autoSpaceDN w:val="0"/>
        <w:adjustRightInd w:val="0"/>
        <w:rPr>
          <w:rFonts w:ascii="Arial" w:hAnsi="Arial" w:cs="Arial"/>
        </w:rPr>
      </w:pPr>
    </w:p>
    <w:p w14:paraId="75F10411" w14:textId="77777777" w:rsidR="0043074B" w:rsidRDefault="0043074B" w:rsidP="0043074B">
      <w:pPr>
        <w:widowControl w:val="0"/>
        <w:autoSpaceDE w:val="0"/>
        <w:autoSpaceDN w:val="0"/>
        <w:adjustRightInd w:val="0"/>
        <w:rPr>
          <w:rFonts w:ascii="Arial" w:hAnsi="Arial" w:cs="Arial"/>
          <w:color w:val="878787"/>
        </w:rPr>
      </w:pPr>
      <w:r w:rsidRPr="0043074B">
        <w:rPr>
          <w:rFonts w:ascii="Arial" w:hAnsi="Arial" w:cs="Arial"/>
          <w:b/>
          <w:bCs/>
          <w:color w:val="262626"/>
          <w:sz w:val="22"/>
          <w:szCs w:val="22"/>
          <w14:shadow w14:blurRad="50800" w14:dist="38100" w14:dir="2700000" w14:sx="100000" w14:sy="100000" w14:kx="0" w14:ky="0" w14:algn="tl">
            <w14:srgbClr w14:val="000000">
              <w14:alpha w14:val="60000"/>
            </w14:srgbClr>
          </w14:shadow>
        </w:rPr>
        <w:t>Categorize as... Filter by Category</w:t>
      </w:r>
    </w:p>
    <w:p w14:paraId="3A35F570" w14:textId="77777777" w:rsidR="0043074B" w:rsidRDefault="0043074B" w:rsidP="0043074B">
      <w:pPr>
        <w:widowControl w:val="0"/>
        <w:autoSpaceDE w:val="0"/>
        <w:autoSpaceDN w:val="0"/>
        <w:adjustRightInd w:val="0"/>
        <w:rPr>
          <w:rFonts w:ascii="Arial" w:hAnsi="Arial" w:cs="Arial"/>
          <w:color w:val="878787"/>
        </w:rPr>
      </w:pPr>
      <w:r>
        <w:rPr>
          <w:rFonts w:ascii="Arial" w:hAnsi="Arial" w:cs="Arial"/>
          <w:color w:val="757575"/>
          <w:sz w:val="22"/>
          <w:szCs w:val="22"/>
        </w:rPr>
        <w:t xml:space="preserve">Showing </w:t>
      </w:r>
      <w:r>
        <w:rPr>
          <w:rFonts w:ascii="Arial" w:hAnsi="Arial" w:cs="Arial"/>
          <w:b/>
          <w:bCs/>
          <w:color w:val="757575"/>
          <w:sz w:val="22"/>
          <w:szCs w:val="22"/>
        </w:rPr>
        <w:t>8</w:t>
      </w:r>
      <w:r>
        <w:rPr>
          <w:rFonts w:ascii="Arial" w:hAnsi="Arial" w:cs="Arial"/>
          <w:color w:val="757575"/>
          <w:sz w:val="22"/>
          <w:szCs w:val="22"/>
        </w:rPr>
        <w:t xml:space="preserve"> responses</w:t>
      </w:r>
    </w:p>
    <w:p w14:paraId="4315ADDE"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262626"/>
        </w:rPr>
        <w:t>no</w:t>
      </w:r>
    </w:p>
    <w:p w14:paraId="31BBF1DE"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757575"/>
          <w:sz w:val="22"/>
          <w:szCs w:val="22"/>
        </w:rPr>
        <w:t>1/29/2017 2:51 PM</w:t>
      </w:r>
      <w:r>
        <w:rPr>
          <w:rFonts w:ascii="Arial" w:hAnsi="Arial" w:cs="Arial"/>
          <w:color w:val="262626"/>
        </w:rPr>
        <w:t xml:space="preserve"> </w:t>
      </w:r>
      <w:hyperlink r:id="rId22" w:history="1">
        <w:r>
          <w:rPr>
            <w:rFonts w:ascii="Arial" w:hAnsi="Arial" w:cs="Arial"/>
            <w:color w:val="0F7778"/>
            <w:sz w:val="22"/>
            <w:szCs w:val="22"/>
          </w:rPr>
          <w:t>View respondent's answers</w:t>
        </w:r>
      </w:hyperlink>
    </w:p>
    <w:p w14:paraId="123AB1C9"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262626"/>
        </w:rPr>
        <w:t>Thanks for offering tutoring</w:t>
      </w:r>
    </w:p>
    <w:p w14:paraId="70C32137"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757575"/>
          <w:sz w:val="22"/>
          <w:szCs w:val="22"/>
        </w:rPr>
        <w:t>1/29/2017 6:15 AM</w:t>
      </w:r>
      <w:r>
        <w:rPr>
          <w:rFonts w:ascii="Arial" w:hAnsi="Arial" w:cs="Arial"/>
          <w:color w:val="262626"/>
        </w:rPr>
        <w:t xml:space="preserve"> </w:t>
      </w:r>
      <w:hyperlink r:id="rId23" w:history="1">
        <w:r>
          <w:rPr>
            <w:rFonts w:ascii="Arial" w:hAnsi="Arial" w:cs="Arial"/>
            <w:color w:val="0F7778"/>
            <w:sz w:val="22"/>
            <w:szCs w:val="22"/>
          </w:rPr>
          <w:t>View respondent's answers</w:t>
        </w:r>
      </w:hyperlink>
    </w:p>
    <w:p w14:paraId="08DE39D6"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262626"/>
        </w:rPr>
        <w:t>None</w:t>
      </w:r>
    </w:p>
    <w:p w14:paraId="505D8E26"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757575"/>
          <w:sz w:val="22"/>
          <w:szCs w:val="22"/>
        </w:rPr>
        <w:t>1/28/2017 8:25 PM</w:t>
      </w:r>
      <w:r>
        <w:rPr>
          <w:rFonts w:ascii="Arial" w:hAnsi="Arial" w:cs="Arial"/>
          <w:color w:val="262626"/>
        </w:rPr>
        <w:t xml:space="preserve"> </w:t>
      </w:r>
      <w:hyperlink r:id="rId24" w:history="1">
        <w:r>
          <w:rPr>
            <w:rFonts w:ascii="Arial" w:hAnsi="Arial" w:cs="Arial"/>
            <w:color w:val="0F7778"/>
            <w:sz w:val="22"/>
            <w:szCs w:val="22"/>
          </w:rPr>
          <w:t>View respondent's answers</w:t>
        </w:r>
      </w:hyperlink>
    </w:p>
    <w:p w14:paraId="3023259E"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262626"/>
        </w:rPr>
        <w:t>Good Survey :)</w:t>
      </w:r>
    </w:p>
    <w:p w14:paraId="4F66E1C2"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757575"/>
          <w:sz w:val="22"/>
          <w:szCs w:val="22"/>
        </w:rPr>
        <w:t>1/28/2017 8:09 PM</w:t>
      </w:r>
      <w:r>
        <w:rPr>
          <w:rFonts w:ascii="Arial" w:hAnsi="Arial" w:cs="Arial"/>
          <w:color w:val="262626"/>
        </w:rPr>
        <w:t xml:space="preserve"> </w:t>
      </w:r>
      <w:hyperlink r:id="rId25" w:history="1">
        <w:r>
          <w:rPr>
            <w:rFonts w:ascii="Arial" w:hAnsi="Arial" w:cs="Arial"/>
            <w:color w:val="0F7778"/>
            <w:sz w:val="22"/>
            <w:szCs w:val="22"/>
          </w:rPr>
          <w:t>View respondent's answers</w:t>
        </w:r>
      </w:hyperlink>
    </w:p>
    <w:p w14:paraId="38EFB4A1"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262626"/>
        </w:rPr>
        <w:t>No</w:t>
      </w:r>
    </w:p>
    <w:p w14:paraId="5EF16691"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757575"/>
          <w:sz w:val="22"/>
          <w:szCs w:val="22"/>
        </w:rPr>
        <w:t>1/28/2017 6:59 PM</w:t>
      </w:r>
      <w:r>
        <w:rPr>
          <w:rFonts w:ascii="Arial" w:hAnsi="Arial" w:cs="Arial"/>
          <w:color w:val="262626"/>
        </w:rPr>
        <w:t xml:space="preserve"> </w:t>
      </w:r>
      <w:hyperlink r:id="rId26" w:history="1">
        <w:r>
          <w:rPr>
            <w:rFonts w:ascii="Arial" w:hAnsi="Arial" w:cs="Arial"/>
            <w:color w:val="0F7778"/>
            <w:sz w:val="22"/>
            <w:szCs w:val="22"/>
          </w:rPr>
          <w:t>View respondent's answers</w:t>
        </w:r>
      </w:hyperlink>
    </w:p>
    <w:p w14:paraId="6DF8BFF6"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262626"/>
        </w:rPr>
        <w:t>n/a</w:t>
      </w:r>
    </w:p>
    <w:p w14:paraId="7AE920CC"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757575"/>
          <w:sz w:val="22"/>
          <w:szCs w:val="22"/>
        </w:rPr>
        <w:t>1/28/2017 6:49 PM</w:t>
      </w:r>
      <w:r>
        <w:rPr>
          <w:rFonts w:ascii="Arial" w:hAnsi="Arial" w:cs="Arial"/>
          <w:color w:val="262626"/>
        </w:rPr>
        <w:t xml:space="preserve"> </w:t>
      </w:r>
      <w:hyperlink r:id="rId27" w:history="1">
        <w:r>
          <w:rPr>
            <w:rFonts w:ascii="Arial" w:hAnsi="Arial" w:cs="Arial"/>
            <w:color w:val="0F7778"/>
            <w:sz w:val="22"/>
            <w:szCs w:val="22"/>
          </w:rPr>
          <w:t>View respondent's answers</w:t>
        </w:r>
      </w:hyperlink>
    </w:p>
    <w:p w14:paraId="5C9C299E"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262626"/>
        </w:rPr>
        <w:t>No</w:t>
      </w:r>
    </w:p>
    <w:p w14:paraId="6DF587CF"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757575"/>
          <w:sz w:val="22"/>
          <w:szCs w:val="22"/>
        </w:rPr>
        <w:t>1/28/2017 6:24 PM</w:t>
      </w:r>
      <w:r>
        <w:rPr>
          <w:rFonts w:ascii="Arial" w:hAnsi="Arial" w:cs="Arial"/>
          <w:color w:val="262626"/>
        </w:rPr>
        <w:t xml:space="preserve"> </w:t>
      </w:r>
      <w:hyperlink r:id="rId28" w:history="1">
        <w:r>
          <w:rPr>
            <w:rFonts w:ascii="Arial" w:hAnsi="Arial" w:cs="Arial"/>
            <w:color w:val="0F7778"/>
            <w:sz w:val="22"/>
            <w:szCs w:val="22"/>
          </w:rPr>
          <w:t>View respondent's answers</w:t>
        </w:r>
      </w:hyperlink>
    </w:p>
    <w:p w14:paraId="7F68023D" w14:textId="77777777" w:rsidR="0043074B" w:rsidRDefault="0043074B" w:rsidP="0043074B">
      <w:pPr>
        <w:widowControl w:val="0"/>
        <w:autoSpaceDE w:val="0"/>
        <w:autoSpaceDN w:val="0"/>
        <w:adjustRightInd w:val="0"/>
        <w:rPr>
          <w:rFonts w:ascii="Arial" w:hAnsi="Arial" w:cs="Arial"/>
          <w:color w:val="262626"/>
        </w:rPr>
      </w:pPr>
      <w:r>
        <w:rPr>
          <w:rFonts w:ascii="Arial" w:hAnsi="Arial" w:cs="Arial"/>
          <w:color w:val="262626"/>
        </w:rPr>
        <w:t>No</w:t>
      </w:r>
    </w:p>
    <w:p w14:paraId="7ADC3BBF" w14:textId="542AC9AE" w:rsidR="0043074B" w:rsidRDefault="0043074B" w:rsidP="0043074B">
      <w:r>
        <w:rPr>
          <w:rFonts w:ascii="Arial" w:hAnsi="Arial" w:cs="Arial"/>
          <w:color w:val="757575"/>
          <w:sz w:val="22"/>
          <w:szCs w:val="22"/>
        </w:rPr>
        <w:t>1/28/2017 5:44 PM</w:t>
      </w:r>
      <w:r>
        <w:rPr>
          <w:rFonts w:ascii="Arial" w:hAnsi="Arial" w:cs="Arial"/>
          <w:color w:val="262626"/>
        </w:rPr>
        <w:t xml:space="preserve"> </w:t>
      </w:r>
      <w:hyperlink r:id="rId29" w:history="1">
        <w:r>
          <w:rPr>
            <w:rFonts w:ascii="Arial" w:hAnsi="Arial" w:cs="Arial"/>
            <w:color w:val="0F7778"/>
            <w:sz w:val="22"/>
            <w:szCs w:val="22"/>
          </w:rPr>
          <w:t>View respondent's answers</w:t>
        </w:r>
      </w:hyperlink>
    </w:p>
    <w:sectPr w:rsidR="0043074B" w:rsidSect="00D058C3">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SMIcons">
    <w:altName w:val="Calibri"/>
    <w:panose1 w:val="00000000000000000000"/>
    <w:charset w:val="00"/>
    <w:family w:val="auto"/>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973"/>
    <w:rsid w:val="00097438"/>
    <w:rsid w:val="0028674E"/>
    <w:rsid w:val="002A232B"/>
    <w:rsid w:val="0043074B"/>
    <w:rsid w:val="004A3973"/>
    <w:rsid w:val="004B1407"/>
    <w:rsid w:val="00671387"/>
    <w:rsid w:val="009248C3"/>
    <w:rsid w:val="00A61022"/>
    <w:rsid w:val="00BF5266"/>
    <w:rsid w:val="00CD432C"/>
    <w:rsid w:val="00FC71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EF19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s://www.surveymonkey.com/analyze/browse/QOIkVHZx8hXcT1jJfzAS2Diyb7i78lD9kHQ2j58Z0WM_3D?respondent_id=6074645116" TargetMode="External"/><Relationship Id="rId20" Type="http://schemas.openxmlformats.org/officeDocument/2006/relationships/hyperlink" Target="https://www.surveymonkey.com/analyze/browse/QOIkVHZx8hXcT1jJfzAS2Diyb7i78lD9kHQ2j58Z0WM_3D?respondent_id=6074618033" TargetMode="External"/><Relationship Id="rId21" Type="http://schemas.openxmlformats.org/officeDocument/2006/relationships/hyperlink" Target="https://www.surveymonkey.com/analyze/browse/QOIkVHZx8hXcT1jJfzAS2Diyb7i78lD9kHQ2j58Z0WM_3D?respondent_id=6074608159" TargetMode="External"/><Relationship Id="rId22" Type="http://schemas.openxmlformats.org/officeDocument/2006/relationships/hyperlink" Target="https://www.surveymonkey.com/analyze/browse/QOIkVHZx8hXcT1jJfzAS2Diyb7i78lD9kHQ2j58Z0WM_3D?respondent_id=6074894098" TargetMode="External"/><Relationship Id="rId23" Type="http://schemas.openxmlformats.org/officeDocument/2006/relationships/hyperlink" Target="https://www.surveymonkey.com/analyze/browse/QOIkVHZx8hXcT1jJfzAS2Diyb7i78lD9kHQ2j58Z0WM_3D?respondent_id=6074747830" TargetMode="External"/><Relationship Id="rId24" Type="http://schemas.openxmlformats.org/officeDocument/2006/relationships/hyperlink" Target="https://www.surveymonkey.com/analyze/browse/QOIkVHZx8hXcT1jJfzAS2Diyb7i78lD9kHQ2j58Z0WM_3D?respondent_id=6074648263" TargetMode="External"/><Relationship Id="rId25" Type="http://schemas.openxmlformats.org/officeDocument/2006/relationships/hyperlink" Target="https://www.surveymonkey.com/analyze/browse/QOIkVHZx8hXcT1jJfzAS2Diyb7i78lD9kHQ2j58Z0WM_3D?respondent_id=6074645116" TargetMode="External"/><Relationship Id="rId26" Type="http://schemas.openxmlformats.org/officeDocument/2006/relationships/hyperlink" Target="https://www.surveymonkey.com/analyze/browse/QOIkVHZx8hXcT1jJfzAS2Diyb7i78lD9kHQ2j58Z0WM_3D?respondent_id=6074627452" TargetMode="External"/><Relationship Id="rId27" Type="http://schemas.openxmlformats.org/officeDocument/2006/relationships/hyperlink" Target="https://www.surveymonkey.com/analyze/browse/QOIkVHZx8hXcT1jJfzAS2Diyb7i78lD9kHQ2j58Z0WM_3D?respondent_id=6074624895" TargetMode="External"/><Relationship Id="rId28" Type="http://schemas.openxmlformats.org/officeDocument/2006/relationships/hyperlink" Target="https://www.surveymonkey.com/analyze/browse/QOIkVHZx8hXcT1jJfzAS2Diyb7i78lD9kHQ2j58Z0WM_3D?respondent_id=6074618033" TargetMode="External"/><Relationship Id="rId29" Type="http://schemas.openxmlformats.org/officeDocument/2006/relationships/hyperlink" Target="https://www.surveymonkey.com/analyze/browse/QOIkVHZx8hXcT1jJfzAS2Diyb7i78lD9kHQ2j58Z0WM_3D?respondent_id=6074608159" TargetMode="Externa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s://www.surveymonkey.com/analyze/browse/QOIkVHZx8hXcT1jJfzAS2Diyb7i78lD9kHQ2j58Z0WM_3D?respondent_id=6074627452" TargetMode="External"/><Relationship Id="rId11" Type="http://schemas.openxmlformats.org/officeDocument/2006/relationships/hyperlink" Target="https://www.surveymonkey.com/analyze/browse/QOIkVHZx8hXcT1jJfzAS2Diyb7i78lD9kHQ2j58Z0WM_3D?respondent_id=6074624895" TargetMode="External"/><Relationship Id="rId12" Type="http://schemas.openxmlformats.org/officeDocument/2006/relationships/hyperlink" Target="https://www.surveymonkey.com/analyze/browse/QOIkVHZx8hXcT1jJfzAS2Diyb7i78lD9kHQ2j58Z0WM_3D?respondent_id=6074618033" TargetMode="External"/><Relationship Id="rId13" Type="http://schemas.openxmlformats.org/officeDocument/2006/relationships/hyperlink" Target="https://www.surveymonkey.com/analyze/browse/QOIkVHZx8hXcT1jJfzAS2Diyb7i78lD9kHQ2j58Z0WM_3D?respondent_id=6074608159" TargetMode="External"/><Relationship Id="rId14" Type="http://schemas.openxmlformats.org/officeDocument/2006/relationships/hyperlink" Target="https://www.surveymonkey.com/analyze/browse/QOIkVHZx8hXcT1jJfzAS2Diyb7i78lD9kHQ2j58Z0WM_3D?respondent_id=6074894098" TargetMode="External"/><Relationship Id="rId15" Type="http://schemas.openxmlformats.org/officeDocument/2006/relationships/hyperlink" Target="https://www.surveymonkey.com/analyze/browse/QOIkVHZx8hXcT1jJfzAS2Diyb7i78lD9kHQ2j58Z0WM_3D?respondent_id=6074667852" TargetMode="External"/><Relationship Id="rId16" Type="http://schemas.openxmlformats.org/officeDocument/2006/relationships/hyperlink" Target="https://www.surveymonkey.com/analyze/browse/QOIkVHZx8hXcT1jJfzAS2Diyb7i78lD9kHQ2j58Z0WM_3D?respondent_id=6074648263" TargetMode="External"/><Relationship Id="rId17" Type="http://schemas.openxmlformats.org/officeDocument/2006/relationships/hyperlink" Target="https://www.surveymonkey.com/analyze/browse/QOIkVHZx8hXcT1jJfzAS2Diyb7i78lD9kHQ2j58Z0WM_3D?respondent_id=6074645116" TargetMode="External"/><Relationship Id="rId18" Type="http://schemas.openxmlformats.org/officeDocument/2006/relationships/hyperlink" Target="https://www.surveymonkey.com/analyze/browse/QOIkVHZx8hXcT1jJfzAS2Diyb7i78lD9kHQ2j58Z0WM_3D?respondent_id=6074627452" TargetMode="External"/><Relationship Id="rId19" Type="http://schemas.openxmlformats.org/officeDocument/2006/relationships/hyperlink" Target="https://www.surveymonkey.com/analyze/browse/QOIkVHZx8hXcT1jJfzAS2Diyb7i78lD9kHQ2j58Z0WM_3D?respondent_id=6074624895"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surveymonkey.com/analyze/browse/QOIkVHZx8hXcT1jJfzAS2Diyb7i78lD9kHQ2j58Z0WM_3D?respondent_id=6074894098" TargetMode="External"/><Relationship Id="rId6" Type="http://schemas.openxmlformats.org/officeDocument/2006/relationships/hyperlink" Target="https://www.surveymonkey.com/analyze/browse/QOIkVHZx8hXcT1jJfzAS2Diyb7i78lD9kHQ2j58Z0WM_3D?respondent_id=6074747830" TargetMode="External"/><Relationship Id="rId7" Type="http://schemas.openxmlformats.org/officeDocument/2006/relationships/hyperlink" Target="https://www.surveymonkey.com/analyze/browse/QOIkVHZx8hXcT1jJfzAS2Diyb7i78lD9kHQ2j58Z0WM_3D?respondent_id=6074667852" TargetMode="External"/><Relationship Id="rId8" Type="http://schemas.openxmlformats.org/officeDocument/2006/relationships/hyperlink" Target="https://www.surveymonkey.com/analyze/browse/QOIkVHZx8hXcT1jJfzAS2Diyb7i78lD9kHQ2j58Z0WM_3D?respondent_id=607464826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1468</Words>
  <Characters>8374</Characters>
  <Application>Microsoft Macintosh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2017-01-29T20:25:00Z</dcterms:created>
  <dcterms:modified xsi:type="dcterms:W3CDTF">2017-01-29T20:47:00Z</dcterms:modified>
</cp:coreProperties>
</file>